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BD5" w:rsidRPr="002A7009" w:rsidRDefault="00E634B9" w:rsidP="00425B9B">
      <w:pPr>
        <w:pStyle w:val="Nzev"/>
        <w:spacing w:before="120" w:after="120"/>
      </w:pPr>
      <w:r>
        <w:t>Závazný návrh Kupní smlouvy</w:t>
      </w:r>
    </w:p>
    <w:p w:rsidR="00847BD5" w:rsidRPr="002A7009" w:rsidRDefault="00E634B9" w:rsidP="00D960DE">
      <w:pPr>
        <w:suppressAutoHyphens/>
        <w:spacing w:before="0"/>
        <w:jc w:val="center"/>
        <w:rPr>
          <w:b/>
          <w:bCs/>
          <w:lang w:eastAsia="cs-CZ"/>
        </w:rPr>
      </w:pPr>
      <w:r>
        <w:rPr>
          <w:b/>
          <w:bCs/>
          <w:lang w:eastAsia="cs-CZ"/>
        </w:rPr>
        <w:t>uzavřený</w:t>
      </w:r>
      <w:r w:rsidR="00847BD5" w:rsidRPr="002A7009">
        <w:rPr>
          <w:b/>
          <w:bCs/>
          <w:lang w:eastAsia="cs-CZ"/>
        </w:rPr>
        <w:t xml:space="preserve"> dle § </w:t>
      </w:r>
      <w:r w:rsidR="00C00A9B">
        <w:rPr>
          <w:b/>
          <w:bCs/>
          <w:lang w:eastAsia="cs-CZ"/>
        </w:rPr>
        <w:t>2079</w:t>
      </w:r>
      <w:r w:rsidR="00847BD5" w:rsidRPr="002A7009">
        <w:rPr>
          <w:b/>
          <w:bCs/>
          <w:lang w:eastAsia="cs-CZ"/>
        </w:rPr>
        <w:t xml:space="preserve"> a následujících zákona č. </w:t>
      </w:r>
      <w:r w:rsidR="00C00A9B">
        <w:rPr>
          <w:b/>
          <w:bCs/>
          <w:lang w:eastAsia="cs-CZ"/>
        </w:rPr>
        <w:t>89/2012 Sb., občanského zákoníku (dále „NOZ“)</w:t>
      </w:r>
    </w:p>
    <w:p w:rsidR="00847BD5" w:rsidRPr="002A7009" w:rsidRDefault="00847BD5" w:rsidP="00425B9B">
      <w:pPr>
        <w:pStyle w:val="Nadpis1"/>
      </w:pPr>
      <w:r w:rsidRPr="00425B9B">
        <w:t>Smluvní</w:t>
      </w:r>
      <w:r w:rsidRPr="002A7009">
        <w:t xml:space="preserve"> strany</w:t>
      </w:r>
    </w:p>
    <w:p w:rsidR="00847BD5" w:rsidRPr="002A7009" w:rsidRDefault="00847BD5" w:rsidP="008835E6">
      <w:pPr>
        <w:pStyle w:val="Nadpis2"/>
        <w:rPr>
          <w:lang w:eastAsia="cs-CZ"/>
        </w:rPr>
      </w:pPr>
      <w:r w:rsidRPr="002A7009">
        <w:rPr>
          <w:lang w:eastAsia="cs-CZ"/>
        </w:rPr>
        <w:t>Prodávající:</w:t>
      </w: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8079"/>
      </w:tblGrid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>Prodávající</w:t>
            </w:r>
            <w:r w:rsidRPr="00446BDD">
              <w:rPr>
                <w:b/>
                <w:bCs/>
                <w:lang w:eastAsia="cs-CZ"/>
              </w:rPr>
              <w:t>: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outlineLvl w:val="0"/>
              <w:rPr>
                <w:b/>
                <w:bCs/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Sídlo: 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Statutární orgán: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IČ</w:t>
            </w:r>
            <w:r w:rsidR="00A534C2">
              <w:rPr>
                <w:lang w:eastAsia="cs-CZ"/>
              </w:rPr>
              <w:t>O</w:t>
            </w:r>
            <w:r w:rsidRPr="00446BDD">
              <w:rPr>
                <w:lang w:eastAsia="cs-CZ"/>
              </w:rPr>
              <w:t xml:space="preserve"> / DIČ: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>Společnost zapsaná v:</w:t>
            </w:r>
            <w:r w:rsidRPr="00446BDD">
              <w:rPr>
                <w:b/>
                <w:bCs/>
                <w:lang w:eastAsia="cs-CZ"/>
              </w:rPr>
              <w:t xml:space="preserve"> 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Bankovní spojení: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Číslo účtu: 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C00A9B" w:rsidRPr="00446BDD">
        <w:tc>
          <w:tcPr>
            <w:tcW w:w="2235" w:type="dxa"/>
          </w:tcPr>
          <w:p w:rsidR="00C00A9B" w:rsidRPr="00446BDD" w:rsidRDefault="00C00A9B" w:rsidP="002A7009">
            <w:pPr>
              <w:suppressAutoHyphens/>
              <w:spacing w:before="0" w:after="0"/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tc>
          <w:tcPr>
            <w:tcW w:w="8079" w:type="dxa"/>
          </w:tcPr>
          <w:p w:rsidR="00C00A9B" w:rsidRPr="00446BDD" w:rsidRDefault="00C00A9B" w:rsidP="002A7009">
            <w:pPr>
              <w:suppressAutoHyphens/>
              <w:spacing w:before="0" w:after="0"/>
              <w:rPr>
                <w:b/>
                <w:bCs/>
                <w:color w:val="FF0000"/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Tel.: 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BB6C91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="00847BD5" w:rsidRPr="00446BDD">
              <w:rPr>
                <w:lang w:eastAsia="cs-CZ"/>
              </w:rPr>
              <w:t>mail: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</w:tbl>
    <w:p w:rsidR="00847BD5" w:rsidRPr="002A7009" w:rsidRDefault="00847BD5" w:rsidP="002A7009">
      <w:pPr>
        <w:suppressAutoHyphens/>
        <w:spacing w:before="0" w:after="0"/>
        <w:rPr>
          <w:lang w:eastAsia="cs-CZ"/>
        </w:rPr>
      </w:pPr>
      <w:r w:rsidRPr="002A7009">
        <w:rPr>
          <w:lang w:eastAsia="cs-CZ"/>
        </w:rPr>
        <w:t>dále jen „Prodávající“</w:t>
      </w:r>
    </w:p>
    <w:p w:rsidR="00847BD5" w:rsidRPr="002A7009" w:rsidRDefault="00847BD5" w:rsidP="008835E6">
      <w:pPr>
        <w:pStyle w:val="Nadpis2"/>
        <w:rPr>
          <w:lang w:eastAsia="cs-CZ"/>
        </w:rPr>
      </w:pPr>
      <w:r w:rsidRPr="002A7009">
        <w:rPr>
          <w:lang w:eastAsia="cs-CZ"/>
        </w:rPr>
        <w:t>Kupující:</w:t>
      </w: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99"/>
        <w:gridCol w:w="8115"/>
      </w:tblGrid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rPr>
                <w:b/>
                <w:bCs/>
                <w:lang w:eastAsia="cs-CZ"/>
              </w:rPr>
            </w:pPr>
            <w:r w:rsidRPr="00446BDD">
              <w:rPr>
                <w:lang w:eastAsia="cs-CZ"/>
              </w:rPr>
              <w:t>Kupující</w:t>
            </w:r>
            <w:r w:rsidRPr="00446BDD">
              <w:rPr>
                <w:b/>
                <w:bCs/>
                <w:lang w:eastAsia="cs-CZ"/>
              </w:rPr>
              <w:t>:</w:t>
            </w:r>
          </w:p>
        </w:tc>
        <w:tc>
          <w:tcPr>
            <w:tcW w:w="8115" w:type="dxa"/>
          </w:tcPr>
          <w:p w:rsidR="008B12B2" w:rsidRPr="00C27F7F" w:rsidRDefault="00017347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>Domov pro seniory Vlčice, příspěvková organizace</w:t>
            </w:r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Sídlo:</w:t>
            </w:r>
          </w:p>
        </w:tc>
        <w:tc>
          <w:tcPr>
            <w:tcW w:w="8115" w:type="dxa"/>
          </w:tcPr>
          <w:p w:rsidR="008B12B2" w:rsidRPr="00C27F7F" w:rsidRDefault="00653B55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 xml:space="preserve">Vlčice 66, 336 01 </w:t>
            </w:r>
            <w:proofErr w:type="spellStart"/>
            <w:r>
              <w:rPr>
                <w:lang w:eastAsia="cs-CZ"/>
              </w:rPr>
              <w:t>Blovice</w:t>
            </w:r>
            <w:proofErr w:type="spellEnd"/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Jednající: </w:t>
            </w:r>
          </w:p>
        </w:tc>
        <w:tc>
          <w:tcPr>
            <w:tcW w:w="8115" w:type="dxa"/>
          </w:tcPr>
          <w:p w:rsidR="008B12B2" w:rsidRPr="00C27F7F" w:rsidRDefault="00653B55" w:rsidP="008B12B2">
            <w:pPr>
              <w:suppressAutoHyphens/>
              <w:spacing w:before="0" w:after="0"/>
            </w:pPr>
            <w:r>
              <w:t>Václav Kovář</w:t>
            </w:r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IČ</w:t>
            </w:r>
            <w:r>
              <w:rPr>
                <w:lang w:eastAsia="cs-CZ"/>
              </w:rPr>
              <w:t>O</w:t>
            </w:r>
            <w:r w:rsidRPr="00446BDD">
              <w:rPr>
                <w:lang w:eastAsia="cs-CZ"/>
              </w:rPr>
              <w:t xml:space="preserve"> / DIČ: </w:t>
            </w:r>
          </w:p>
        </w:tc>
        <w:tc>
          <w:tcPr>
            <w:tcW w:w="8115" w:type="dxa"/>
          </w:tcPr>
          <w:p w:rsidR="008B12B2" w:rsidRPr="00C27F7F" w:rsidRDefault="00653B55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 xml:space="preserve">49180380 </w:t>
            </w:r>
            <w:r w:rsidR="00AA77BB">
              <w:rPr>
                <w:lang w:eastAsia="cs-CZ"/>
              </w:rPr>
              <w:t>/ CZ</w:t>
            </w:r>
            <w:r>
              <w:rPr>
                <w:lang w:eastAsia="cs-CZ"/>
              </w:rPr>
              <w:t>49180380</w:t>
            </w:r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tc>
          <w:tcPr>
            <w:tcW w:w="8115" w:type="dxa"/>
          </w:tcPr>
          <w:p w:rsidR="008B12B2" w:rsidRPr="00471382" w:rsidRDefault="00653B55" w:rsidP="00653B55">
            <w:pPr>
              <w:suppressAutoHyphens/>
              <w:spacing w:before="0" w:after="0"/>
            </w:pPr>
            <w:r>
              <w:rPr>
                <w:rFonts w:cstheme="minorHAnsi"/>
              </w:rPr>
              <w:t>Václav Kovář</w:t>
            </w:r>
            <w:r w:rsidR="006A54E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ředitel</w:t>
            </w:r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Tel.: </w:t>
            </w:r>
          </w:p>
        </w:tc>
        <w:tc>
          <w:tcPr>
            <w:tcW w:w="8115" w:type="dxa"/>
          </w:tcPr>
          <w:p w:rsidR="008B12B2" w:rsidRPr="00471382" w:rsidRDefault="006A54E7" w:rsidP="00653B55">
            <w:pPr>
              <w:suppressAutoHyphens/>
              <w:spacing w:before="0" w:after="0"/>
            </w:pPr>
            <w:r w:rsidRPr="0056473C">
              <w:rPr>
                <w:rFonts w:cstheme="minorHAnsi"/>
              </w:rPr>
              <w:t>777 </w:t>
            </w:r>
            <w:r w:rsidR="00653B55">
              <w:rPr>
                <w:rFonts w:cstheme="minorHAnsi"/>
              </w:rPr>
              <w:t>454 400</w:t>
            </w:r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46BDD">
              <w:rPr>
                <w:lang w:eastAsia="cs-CZ"/>
              </w:rPr>
              <w:t>mail:</w:t>
            </w:r>
          </w:p>
        </w:tc>
        <w:tc>
          <w:tcPr>
            <w:tcW w:w="8115" w:type="dxa"/>
          </w:tcPr>
          <w:p w:rsidR="008B12B2" w:rsidRDefault="009137D4" w:rsidP="00653B55">
            <w:pPr>
              <w:spacing w:before="0" w:after="0"/>
            </w:pPr>
            <w:hyperlink r:id="rId7" w:history="1">
              <w:r w:rsidR="00653B55">
                <w:rPr>
                  <w:rStyle w:val="Hypertextovodkaz"/>
                  <w:rFonts w:cstheme="minorHAnsi"/>
                </w:rPr>
                <w:t>reditel@domov-vlcice.cz</w:t>
              </w:r>
            </w:hyperlink>
          </w:p>
        </w:tc>
      </w:tr>
    </w:tbl>
    <w:p w:rsidR="00847BD5" w:rsidRDefault="00847BD5" w:rsidP="002A7009">
      <w:pPr>
        <w:suppressAutoHyphens/>
        <w:spacing w:before="0" w:after="0"/>
        <w:rPr>
          <w:lang w:eastAsia="cs-CZ"/>
        </w:rPr>
      </w:pPr>
      <w:r w:rsidRPr="002A7009">
        <w:rPr>
          <w:lang w:eastAsia="cs-CZ"/>
        </w:rPr>
        <w:t>dále jen „Kupující“</w:t>
      </w:r>
    </w:p>
    <w:p w:rsidR="00847BD5" w:rsidRPr="0029718F" w:rsidRDefault="00847BD5" w:rsidP="00425B9B">
      <w:pPr>
        <w:pStyle w:val="Nadpis1"/>
      </w:pPr>
      <w:r w:rsidRPr="0029718F">
        <w:t>Předmět smlouvy</w:t>
      </w:r>
    </w:p>
    <w:p w:rsidR="00F2774A" w:rsidRPr="00EA1B01" w:rsidRDefault="00F2774A" w:rsidP="005C5EA8">
      <w:pPr>
        <w:pStyle w:val="Nadpis2"/>
        <w:numPr>
          <w:ilvl w:val="0"/>
          <w:numId w:val="0"/>
        </w:numPr>
        <w:ind w:left="576" w:hanging="576"/>
      </w:pPr>
      <w:r w:rsidRPr="00EA1B01">
        <w:t xml:space="preserve">2.1. </w:t>
      </w:r>
      <w:r w:rsidR="00834272">
        <w:t xml:space="preserve">  </w:t>
      </w:r>
      <w:r w:rsidR="00147AFA" w:rsidRPr="00EA1B01">
        <w:t xml:space="preserve">Předmětem </w:t>
      </w:r>
      <w:r w:rsidRPr="00EA1B01">
        <w:t>této Smlouvy</w:t>
      </w:r>
      <w:r w:rsidR="00147AFA" w:rsidRPr="00EA1B01">
        <w:t xml:space="preserve"> je </w:t>
      </w:r>
      <w:r w:rsidRPr="00EA1B01">
        <w:t xml:space="preserve">dodávka 1 ks </w:t>
      </w:r>
      <w:r w:rsidR="007064AB">
        <w:t xml:space="preserve"> myčky nádobí a 2 ks elektrických </w:t>
      </w:r>
      <w:proofErr w:type="spellStart"/>
      <w:r w:rsidR="007064AB">
        <w:t>konvektomatů</w:t>
      </w:r>
      <w:proofErr w:type="spellEnd"/>
      <w:r w:rsidRPr="00EA1B01">
        <w:t>, kter</w:t>
      </w:r>
      <w:r w:rsidR="007064AB">
        <w:t>é</w:t>
      </w:r>
      <w:r w:rsidRPr="00EA1B01">
        <w:t xml:space="preserve"> bud</w:t>
      </w:r>
      <w:r w:rsidR="007064AB">
        <w:t>ou</w:t>
      </w:r>
      <w:r w:rsidRPr="00EA1B01">
        <w:t xml:space="preserve"> dodán</w:t>
      </w:r>
      <w:r w:rsidR="007064AB">
        <w:t>y</w:t>
      </w:r>
      <w:r w:rsidRPr="00EA1B01">
        <w:t xml:space="preserve"> do </w:t>
      </w:r>
      <w:r w:rsidR="007064AB">
        <w:t>Domova pro seniory Vlčice,</w:t>
      </w:r>
      <w:r w:rsidR="00A105B8">
        <w:t xml:space="preserve"> </w:t>
      </w:r>
      <w:r w:rsidR="007064AB">
        <w:t>příspěvkové organizace</w:t>
      </w:r>
      <w:r w:rsidRPr="00EA1B01">
        <w:t xml:space="preserve">. </w:t>
      </w:r>
      <w:r w:rsidR="007064AB">
        <w:t xml:space="preserve">Myčka nádobí a elektrické </w:t>
      </w:r>
      <w:proofErr w:type="spellStart"/>
      <w:r w:rsidR="007064AB">
        <w:t>konvektomaty</w:t>
      </w:r>
      <w:proofErr w:type="spellEnd"/>
      <w:r w:rsidRPr="00EA1B01">
        <w:t xml:space="preserve"> bud</w:t>
      </w:r>
      <w:r w:rsidR="007064AB">
        <w:t>ou</w:t>
      </w:r>
      <w:r w:rsidRPr="00EA1B01">
        <w:t xml:space="preserve"> nov</w:t>
      </w:r>
      <w:r w:rsidR="007064AB">
        <w:t>é</w:t>
      </w:r>
      <w:r w:rsidRPr="00EA1B01">
        <w:t>, nepoužit</w:t>
      </w:r>
      <w:r w:rsidR="007064AB">
        <w:t>é</w:t>
      </w:r>
      <w:r w:rsidRPr="00EA1B01">
        <w:t xml:space="preserve"> a musí splňovat minimální požadavky Kupujícího. </w:t>
      </w:r>
      <w:r w:rsidR="00147AFA" w:rsidRPr="00EA1B01">
        <w:t xml:space="preserve">Součástí dodávky bude i </w:t>
      </w:r>
      <w:r w:rsidR="007064AB">
        <w:t>doprava, zapojení a alespoň jednodenní zaučení kuchařem v provozu.</w:t>
      </w:r>
      <w:r w:rsidR="00147AFA" w:rsidRPr="00EA1B01">
        <w:t xml:space="preserve"> </w:t>
      </w:r>
    </w:p>
    <w:p w:rsidR="00F2774A" w:rsidRPr="00EA1B01" w:rsidRDefault="00C219F4" w:rsidP="005C5EA8">
      <w:pPr>
        <w:pStyle w:val="Nadpis2"/>
        <w:numPr>
          <w:ilvl w:val="0"/>
          <w:numId w:val="0"/>
        </w:numPr>
        <w:ind w:left="576" w:hanging="576"/>
      </w:pPr>
      <w:r>
        <w:t xml:space="preserve">             </w:t>
      </w:r>
      <w:r w:rsidR="00F2774A" w:rsidRPr="00EA1B01">
        <w:t>Součástí předmětu plnění je také provádění záručního servisu v délce min</w:t>
      </w:r>
      <w:r w:rsidR="009D1F53" w:rsidRPr="00344CC5">
        <w:t xml:space="preserve">. </w:t>
      </w:r>
      <w:r w:rsidR="00F860A4" w:rsidRPr="00344CC5">
        <w:t>24</w:t>
      </w:r>
      <w:r w:rsidR="009D1F53" w:rsidRPr="00344CC5">
        <w:t xml:space="preserve"> měsíců</w:t>
      </w:r>
      <w:r w:rsidR="00F2774A" w:rsidRPr="00344CC5">
        <w:t>.</w:t>
      </w:r>
      <w:r w:rsidR="00F2774A" w:rsidRPr="00EA1B01">
        <w:t xml:space="preserve"> V záruční době bude servis prováděn bezplatně a musí být obsažen v nabídkové ceně. </w:t>
      </w:r>
    </w:p>
    <w:p w:rsidR="00F2774A" w:rsidRPr="00EA1B01" w:rsidRDefault="00C219F4" w:rsidP="00834272">
      <w:pPr>
        <w:pStyle w:val="Nadpis2"/>
        <w:numPr>
          <w:ilvl w:val="0"/>
          <w:numId w:val="0"/>
        </w:numPr>
        <w:ind w:left="576" w:hanging="576"/>
      </w:pPr>
      <w:r>
        <w:t xml:space="preserve">           </w:t>
      </w:r>
      <w:r w:rsidR="002827AC">
        <w:t xml:space="preserve"> </w:t>
      </w:r>
      <w:r>
        <w:t xml:space="preserve"> </w:t>
      </w:r>
      <w:r w:rsidR="002F629B" w:rsidRPr="000540FC">
        <w:t xml:space="preserve">Prodávající bude také poskytovat pozáruční servis po dobu </w:t>
      </w:r>
      <w:r w:rsidR="00F860A4" w:rsidRPr="00DE25C6">
        <w:t>10</w:t>
      </w:r>
      <w:r w:rsidR="002F629B" w:rsidRPr="00DE25C6">
        <w:t xml:space="preserve"> let</w:t>
      </w:r>
      <w:r w:rsidR="002F629B" w:rsidRPr="000540FC">
        <w:t xml:space="preserve"> za podmínek stanovených touto smlouvou.</w:t>
      </w:r>
    </w:p>
    <w:p w:rsidR="009008EE" w:rsidRDefault="00C219F4" w:rsidP="002827AC">
      <w:pPr>
        <w:pStyle w:val="Nadpis2"/>
        <w:numPr>
          <w:ilvl w:val="0"/>
          <w:numId w:val="0"/>
        </w:numPr>
        <w:ind w:left="576" w:hanging="576"/>
      </w:pPr>
      <w:r>
        <w:t xml:space="preserve">         </w:t>
      </w:r>
      <w:r w:rsidR="002827AC">
        <w:t xml:space="preserve">  </w:t>
      </w:r>
      <w:r>
        <w:t xml:space="preserve">  </w:t>
      </w:r>
    </w:p>
    <w:p w:rsidR="001A32E0" w:rsidRDefault="00F2774A" w:rsidP="000540FC">
      <w:pPr>
        <w:pStyle w:val="Nadpis2"/>
        <w:numPr>
          <w:ilvl w:val="0"/>
          <w:numId w:val="0"/>
        </w:numPr>
        <w:ind w:left="576" w:hanging="576"/>
      </w:pPr>
      <w:r>
        <w:t xml:space="preserve">2.2. </w:t>
      </w:r>
      <w:r w:rsidR="00834272">
        <w:t xml:space="preserve">  </w:t>
      </w:r>
      <w:r w:rsidR="00361E19">
        <w:t>Předmět plnění této smlouvy bude dodán</w:t>
      </w:r>
      <w:r w:rsidR="00A534C2">
        <w:t xml:space="preserve"> </w:t>
      </w:r>
      <w:r w:rsidR="00847BD5" w:rsidRPr="00A534C2">
        <w:t xml:space="preserve">dle technické specifikace, která </w:t>
      </w:r>
      <w:r>
        <w:t xml:space="preserve">tvoří Přílohu č. </w:t>
      </w:r>
      <w:r w:rsidR="00692843">
        <w:t>6</w:t>
      </w:r>
      <w:r>
        <w:t xml:space="preserve"> jako</w:t>
      </w:r>
      <w:r w:rsidR="00847BD5" w:rsidRPr="00A534C2">
        <w:t xml:space="preserve"> nedílnou součást této </w:t>
      </w:r>
      <w:r>
        <w:t>S</w:t>
      </w:r>
      <w:r w:rsidR="00847BD5" w:rsidRPr="00A534C2">
        <w:t>mlouvy</w:t>
      </w:r>
      <w:r w:rsidR="00A534C2">
        <w:t>.</w:t>
      </w:r>
    </w:p>
    <w:p w:rsidR="001A32E0" w:rsidRDefault="00F2774A" w:rsidP="000540FC">
      <w:pPr>
        <w:pStyle w:val="Nadpis2"/>
        <w:numPr>
          <w:ilvl w:val="0"/>
          <w:numId w:val="0"/>
        </w:numPr>
        <w:ind w:left="576" w:hanging="576"/>
      </w:pPr>
      <w:r>
        <w:t xml:space="preserve">2.3. </w:t>
      </w:r>
      <w:r w:rsidR="00834272">
        <w:t xml:space="preserve">   </w:t>
      </w:r>
      <w:r w:rsidR="00847BD5" w:rsidRPr="0029718F">
        <w:t xml:space="preserve">Smlouva se </w:t>
      </w:r>
      <w:r w:rsidR="00C00A9B">
        <w:t>uzavírá</w:t>
      </w:r>
      <w:r w:rsidR="00847BD5" w:rsidRPr="0029718F">
        <w:t xml:space="preserve"> jako </w:t>
      </w:r>
      <w:r w:rsidR="00847BD5">
        <w:t xml:space="preserve">výsledek </w:t>
      </w:r>
      <w:r w:rsidR="00847BD5" w:rsidRPr="0029718F">
        <w:t>veřejn</w:t>
      </w:r>
      <w:r w:rsidR="00847BD5">
        <w:t>é zakázky „</w:t>
      </w:r>
      <w:r w:rsidR="007064AB">
        <w:rPr>
          <w:b/>
          <w:sz w:val="24"/>
          <w:szCs w:val="24"/>
        </w:rPr>
        <w:t xml:space="preserve">Pořízení myčky a 2 ks </w:t>
      </w:r>
      <w:proofErr w:type="spellStart"/>
      <w:r w:rsidR="007064AB">
        <w:rPr>
          <w:b/>
          <w:sz w:val="24"/>
          <w:szCs w:val="24"/>
        </w:rPr>
        <w:t>konvektomatů</w:t>
      </w:r>
      <w:proofErr w:type="spellEnd"/>
      <w:r w:rsidR="007064AB">
        <w:rPr>
          <w:b/>
          <w:sz w:val="24"/>
          <w:szCs w:val="24"/>
        </w:rPr>
        <w:t xml:space="preserve"> pro kuchyň DS Vlčice“.</w:t>
      </w:r>
      <w:r>
        <w:rPr>
          <w:b/>
          <w:sz w:val="24"/>
          <w:szCs w:val="24"/>
        </w:rPr>
        <w:t xml:space="preserve"> </w:t>
      </w:r>
      <w:r w:rsidR="00847BD5" w:rsidRPr="0029718F">
        <w:t xml:space="preserve">Specifikace předmětu plnění a podmínky této smlouvy vycházejí ze zadávacích podmínek </w:t>
      </w:r>
      <w:r>
        <w:t>K</w:t>
      </w:r>
      <w:r w:rsidR="00847BD5" w:rsidRPr="0029718F">
        <w:t xml:space="preserve">upujícího jako zadavatele </w:t>
      </w:r>
      <w:r w:rsidR="00A4765B">
        <w:t xml:space="preserve">výše uvedené </w:t>
      </w:r>
      <w:r w:rsidR="00847BD5" w:rsidRPr="0029718F">
        <w:t xml:space="preserve">veřejné zakázky a nabídky </w:t>
      </w:r>
      <w:r>
        <w:t>P</w:t>
      </w:r>
      <w:r w:rsidR="00847BD5" w:rsidRPr="0029718F">
        <w:t xml:space="preserve">rodávajícího jako </w:t>
      </w:r>
      <w:r w:rsidR="00847BD5">
        <w:t>v</w:t>
      </w:r>
      <w:r w:rsidR="00C00A9B">
        <w:t>ybraného</w:t>
      </w:r>
      <w:r w:rsidR="00847BD5">
        <w:t xml:space="preserve"> </w:t>
      </w:r>
      <w:r w:rsidR="00847BD5" w:rsidRPr="0029718F">
        <w:t xml:space="preserve">uchazeče v tomto </w:t>
      </w:r>
      <w:r>
        <w:lastRenderedPageBreak/>
        <w:t>výběrovém</w:t>
      </w:r>
      <w:r w:rsidR="00847BD5" w:rsidRPr="0029718F">
        <w:t xml:space="preserve"> řízení. Ob</w:t>
      </w:r>
      <w:r w:rsidR="00847BD5">
        <w:t>ě</w:t>
      </w:r>
      <w:r w:rsidR="00847BD5" w:rsidRPr="0029718F">
        <w:t xml:space="preserve"> </w:t>
      </w:r>
      <w:r w:rsidR="007A15AB">
        <w:t>smluvní strany prohlašují, ž</w:t>
      </w:r>
      <w:r w:rsidR="00847BD5" w:rsidRPr="0029718F">
        <w:t xml:space="preserve">e zadávací </w:t>
      </w:r>
      <w:r w:rsidR="00A534C2">
        <w:t>podmínky</w:t>
      </w:r>
      <w:r w:rsidR="00847BD5" w:rsidRPr="0029718F">
        <w:t xml:space="preserve"> </w:t>
      </w:r>
      <w:r>
        <w:t>K</w:t>
      </w:r>
      <w:r w:rsidR="00847BD5" w:rsidRPr="0029718F">
        <w:t xml:space="preserve">upujícího a nabídku </w:t>
      </w:r>
      <w:r>
        <w:t>P</w:t>
      </w:r>
      <w:r w:rsidR="00847BD5" w:rsidRPr="0029718F">
        <w:t>rodávajícího podanou v zadávacím řízen</w:t>
      </w:r>
      <w:r w:rsidR="00C00A9B">
        <w:t>í</w:t>
      </w:r>
      <w:r w:rsidR="00847BD5" w:rsidRPr="0029718F">
        <w:t xml:space="preserve"> mají k datu </w:t>
      </w:r>
      <w:r w:rsidR="00C00A9B">
        <w:t>uzavření</w:t>
      </w:r>
      <w:r w:rsidR="00847BD5" w:rsidRPr="0029718F">
        <w:t xml:space="preserve"> této smlouvy k dispozici.</w:t>
      </w:r>
    </w:p>
    <w:p w:rsidR="001A32E0" w:rsidRDefault="00F2774A" w:rsidP="000540FC">
      <w:pPr>
        <w:pStyle w:val="Nadpis2"/>
        <w:numPr>
          <w:ilvl w:val="0"/>
          <w:numId w:val="0"/>
        </w:numPr>
        <w:ind w:left="576" w:hanging="576"/>
        <w:rPr>
          <w:kern w:val="1"/>
          <w:lang w:eastAsia="cs-CZ"/>
        </w:rPr>
      </w:pPr>
      <w:r>
        <w:rPr>
          <w:kern w:val="1"/>
          <w:lang w:eastAsia="cs-CZ"/>
        </w:rPr>
        <w:t xml:space="preserve">2.4. </w:t>
      </w:r>
      <w:r w:rsidR="00834272">
        <w:rPr>
          <w:kern w:val="1"/>
          <w:lang w:eastAsia="cs-CZ"/>
        </w:rPr>
        <w:t xml:space="preserve">  </w:t>
      </w:r>
      <w:r w:rsidR="004D33C2" w:rsidRPr="00361E19">
        <w:rPr>
          <w:kern w:val="1"/>
          <w:lang w:eastAsia="cs-CZ"/>
        </w:rPr>
        <w:t>Součástí předmětu smlouvy je také závazek Prodávajícího provádět po dobu</w:t>
      </w:r>
      <w:r w:rsidR="00557C2E">
        <w:rPr>
          <w:kern w:val="1"/>
          <w:lang w:eastAsia="cs-CZ"/>
        </w:rPr>
        <w:t xml:space="preserve"> 10</w:t>
      </w:r>
      <w:r w:rsidR="004D33C2" w:rsidRPr="00361E19">
        <w:rPr>
          <w:kern w:val="1"/>
          <w:lang w:eastAsia="cs-CZ"/>
        </w:rPr>
        <w:t xml:space="preserve"> let skončení záruční doby služby pozáručního servisu na Zboží za podmínek sjednaných níže v </w:t>
      </w:r>
      <w:r w:rsidR="004D33C2" w:rsidRPr="00C85A8C">
        <w:rPr>
          <w:kern w:val="1"/>
          <w:lang w:eastAsia="cs-CZ"/>
        </w:rPr>
        <w:t>čl. 6</w:t>
      </w:r>
      <w:r w:rsidR="004D33C2" w:rsidRPr="00361E19">
        <w:rPr>
          <w:kern w:val="1"/>
          <w:lang w:eastAsia="cs-CZ"/>
        </w:rPr>
        <w:t xml:space="preserve"> této smlouvy.</w:t>
      </w:r>
    </w:p>
    <w:p w:rsidR="00847BD5" w:rsidRDefault="00847BD5" w:rsidP="00425B9B">
      <w:pPr>
        <w:pStyle w:val="Nadpis1"/>
      </w:pPr>
      <w:r>
        <w:t>Dodací podmínky</w:t>
      </w:r>
    </w:p>
    <w:p w:rsidR="00A4765B" w:rsidRDefault="00847BD5" w:rsidP="008835E6">
      <w:pPr>
        <w:pStyle w:val="Nadpis2"/>
      </w:pPr>
      <w:r>
        <w:t xml:space="preserve">Prodávající je povinen </w:t>
      </w:r>
      <w:r w:rsidR="00914672" w:rsidRPr="00914672">
        <w:t xml:space="preserve">odevzdat </w:t>
      </w:r>
      <w:r w:rsidR="00F2774A">
        <w:t>K</w:t>
      </w:r>
      <w:r>
        <w:t xml:space="preserve">upujícímu požadovaný </w:t>
      </w:r>
      <w:r w:rsidR="0044518A">
        <w:t>předmět této smlouvy</w:t>
      </w:r>
      <w:r>
        <w:t xml:space="preserve"> v dodací lhůtě </w:t>
      </w:r>
      <w:r w:rsidR="008E1341" w:rsidRPr="008E1341">
        <w:rPr>
          <w:b/>
        </w:rPr>
        <w:t xml:space="preserve">do </w:t>
      </w:r>
      <w:r w:rsidR="007064AB">
        <w:rPr>
          <w:b/>
        </w:rPr>
        <w:t>3</w:t>
      </w:r>
      <w:r w:rsidR="008E1341" w:rsidRPr="00930AED">
        <w:rPr>
          <w:b/>
        </w:rPr>
        <w:t xml:space="preserve"> </w:t>
      </w:r>
      <w:r w:rsidR="00606DAB" w:rsidRPr="00930AED">
        <w:rPr>
          <w:b/>
        </w:rPr>
        <w:t>tý</w:t>
      </w:r>
      <w:r w:rsidR="00A534C2" w:rsidRPr="00930AED">
        <w:rPr>
          <w:b/>
        </w:rPr>
        <w:t>dnů</w:t>
      </w:r>
      <w:r w:rsidR="002760AD">
        <w:rPr>
          <w:b/>
        </w:rPr>
        <w:t xml:space="preserve"> (nejpozději však do 30. 4. 2016)</w:t>
      </w:r>
      <w:r w:rsidR="00606DAB" w:rsidRPr="00930AED">
        <w:rPr>
          <w:b/>
        </w:rPr>
        <w:t>,</w:t>
      </w:r>
      <w:r w:rsidR="00606DAB">
        <w:rPr>
          <w:b/>
        </w:rPr>
        <w:t xml:space="preserve"> </w:t>
      </w:r>
      <w:r w:rsidR="008E1341">
        <w:t xml:space="preserve">od </w:t>
      </w:r>
      <w:r w:rsidR="008E1341" w:rsidRPr="008B12B2">
        <w:t>podpisu</w:t>
      </w:r>
      <w:r w:rsidR="008E1341">
        <w:t xml:space="preserve"> smlou</w:t>
      </w:r>
      <w:r w:rsidR="00A534C2">
        <w:t>vy oběma smluvními stranami.</w:t>
      </w:r>
      <w:r>
        <w:t xml:space="preserve"> </w:t>
      </w:r>
      <w:r w:rsidR="00361E19">
        <w:t>Předmět</w:t>
      </w:r>
      <w:r w:rsidR="0044518A">
        <w:t xml:space="preserve"> této smlouvy</w:t>
      </w:r>
      <w:r w:rsidR="00361E19">
        <w:t xml:space="preserve"> bude</w:t>
      </w:r>
      <w:r>
        <w:t xml:space="preserve"> </w:t>
      </w:r>
      <w:r w:rsidR="00361E19">
        <w:t xml:space="preserve">dodán </w:t>
      </w:r>
      <w:r w:rsidR="00F2774A">
        <w:t>P</w:t>
      </w:r>
      <w:r w:rsidR="006E5966">
        <w:t xml:space="preserve">rodávajícím do sídla </w:t>
      </w:r>
      <w:r w:rsidR="00F2774A">
        <w:t>K</w:t>
      </w:r>
      <w:r w:rsidR="006E5966">
        <w:t>upujícího</w:t>
      </w:r>
      <w:r>
        <w:t xml:space="preserve">, nebude-li dohodnuto jinak. Ve stejné lhůtě je </w:t>
      </w:r>
      <w:r w:rsidR="00F2774A">
        <w:t>K</w:t>
      </w:r>
      <w:r>
        <w:t>upující povinen předat vešker</w:t>
      </w:r>
      <w:r w:rsidR="006E5966">
        <w:t>é</w:t>
      </w:r>
      <w:r>
        <w:t xml:space="preserve"> další </w:t>
      </w:r>
      <w:r w:rsidR="00914672" w:rsidRPr="00914672">
        <w:t>doklady nutné k</w:t>
      </w:r>
      <w:r w:rsidR="002760AD">
        <w:t> </w:t>
      </w:r>
      <w:r w:rsidR="00914672" w:rsidRPr="00914672">
        <w:t xml:space="preserve">převzetí a užívání </w:t>
      </w:r>
      <w:r w:rsidR="006E5966" w:rsidRPr="006E5966">
        <w:t>předmět</w:t>
      </w:r>
      <w:r w:rsidR="00F2774A">
        <w:t>u</w:t>
      </w:r>
      <w:r w:rsidR="006E5966" w:rsidRPr="006E5966">
        <w:t xml:space="preserve"> této smlouvy </w:t>
      </w:r>
      <w:r w:rsidR="00985AC0">
        <w:t>(návody k</w:t>
      </w:r>
      <w:r w:rsidR="002760AD">
        <w:t> </w:t>
      </w:r>
      <w:r w:rsidR="00985AC0">
        <w:t>obsluze,</w:t>
      </w:r>
      <w:r w:rsidR="00D027FF">
        <w:t xml:space="preserve"> prohlášení o shodě</w:t>
      </w:r>
      <w:r>
        <w:t>, záruční listy atd. v</w:t>
      </w:r>
      <w:r w:rsidR="002760AD">
        <w:t> </w:t>
      </w:r>
      <w:r>
        <w:t xml:space="preserve">českém jazyce). </w:t>
      </w:r>
    </w:p>
    <w:p w:rsidR="00847BD5" w:rsidRDefault="00847BD5" w:rsidP="008835E6">
      <w:pPr>
        <w:pStyle w:val="Nadpis2"/>
      </w:pPr>
      <w:r>
        <w:t xml:space="preserve">O předání a převzetí </w:t>
      </w:r>
      <w:r w:rsidR="0044518A">
        <w:t>předmětu této smlouvy</w:t>
      </w:r>
      <w:r>
        <w:t xml:space="preserve"> bude vyhotoven písemný předávací protokol podepsaný oběma stranami.</w:t>
      </w:r>
      <w:r w:rsidR="006E5966">
        <w:t xml:space="preserve"> Protokol vyhotoví prodávající.</w:t>
      </w:r>
      <w:r w:rsidR="00A4765B" w:rsidRPr="00A4765B">
        <w:rPr>
          <w:szCs w:val="22"/>
        </w:rPr>
        <w:t xml:space="preserve"> </w:t>
      </w:r>
      <w:r w:rsidR="00361E19">
        <w:t>Protokol musí být podepsán</w:t>
      </w:r>
      <w:r w:rsidR="00A4765B" w:rsidRPr="00A4765B">
        <w:t xml:space="preserve"> </w:t>
      </w:r>
      <w:r w:rsidR="008E1341">
        <w:t>v</w:t>
      </w:r>
      <w:r w:rsidR="002760AD">
        <w:t> </w:t>
      </w:r>
      <w:r w:rsidR="008E1341">
        <w:t>den převzetí</w:t>
      </w:r>
      <w:r w:rsidR="00A4765B" w:rsidRPr="00A4765B">
        <w:t>.</w:t>
      </w:r>
    </w:p>
    <w:p w:rsidR="00A4765B" w:rsidRPr="00A4765B" w:rsidRDefault="00A4765B" w:rsidP="008835E6">
      <w:pPr>
        <w:pStyle w:val="Nadpis2"/>
      </w:pPr>
      <w:r w:rsidRPr="00A4765B">
        <w:t xml:space="preserve">Náklady na dopravu do sídla </w:t>
      </w:r>
      <w:r w:rsidR="00F2774A">
        <w:t>K</w:t>
      </w:r>
      <w:r w:rsidR="00917C68">
        <w:t>upujícího</w:t>
      </w:r>
      <w:r w:rsidR="00361E19">
        <w:t xml:space="preserve"> je obsažen</w:t>
      </w:r>
      <w:r w:rsidRPr="00A4765B">
        <w:t xml:space="preserve"> v</w:t>
      </w:r>
      <w:r w:rsidR="002760AD">
        <w:t> </w:t>
      </w:r>
      <w:r w:rsidRPr="00A4765B">
        <w:t>celkové kupní ceně.</w:t>
      </w:r>
    </w:p>
    <w:p w:rsidR="00847BD5" w:rsidRDefault="00847BD5" w:rsidP="008835E6">
      <w:pPr>
        <w:pStyle w:val="Nadpis2"/>
      </w:pPr>
      <w:r>
        <w:t xml:space="preserve">Prodávající vyrozumí </w:t>
      </w:r>
      <w:r w:rsidR="00F2774A">
        <w:t>K</w:t>
      </w:r>
      <w:r>
        <w:t xml:space="preserve">upujícího nejméně </w:t>
      </w:r>
      <w:r w:rsidR="006E5966">
        <w:t>5</w:t>
      </w:r>
      <w:r>
        <w:t xml:space="preserve"> pracovních dnů před plánovaným datem dodání, aby byl </w:t>
      </w:r>
      <w:r w:rsidR="00F2774A">
        <w:t>K</w:t>
      </w:r>
      <w:r>
        <w:t xml:space="preserve">upující připraven poskytnout mu potřebnou součinnost a předmět </w:t>
      </w:r>
      <w:r w:rsidR="0013101D">
        <w:t>koupě</w:t>
      </w:r>
      <w:r>
        <w:t xml:space="preserve"> převzít.</w:t>
      </w:r>
    </w:p>
    <w:p w:rsidR="00847BD5" w:rsidRDefault="00847BD5" w:rsidP="008835E6">
      <w:pPr>
        <w:pStyle w:val="Nadpis2"/>
      </w:pPr>
      <w:r>
        <w:t>Vlastnické právo k</w:t>
      </w:r>
      <w:r w:rsidR="002760AD">
        <w:t> </w:t>
      </w:r>
      <w:r>
        <w:t xml:space="preserve">předmětu koupě, jakož i nebezpečí škody na něm přechází na </w:t>
      </w:r>
      <w:r w:rsidR="00F2774A">
        <w:t>K</w:t>
      </w:r>
      <w:r>
        <w:t>upujícího okamžikem jeho protokolárního převzetí.</w:t>
      </w:r>
      <w:r w:rsidR="00143BB3" w:rsidRPr="00143BB3">
        <w:rPr>
          <w:szCs w:val="22"/>
        </w:rPr>
        <w:t xml:space="preserve"> </w:t>
      </w:r>
      <w:r w:rsidR="00143BB3" w:rsidRPr="00143BB3">
        <w:t>Kupující není povinen převzít předmět koupě vykazující jakoukoliv vadu nebo nedodělek.</w:t>
      </w:r>
    </w:p>
    <w:p w:rsidR="0013101D" w:rsidRPr="001B28E4" w:rsidRDefault="0013101D" w:rsidP="008835E6">
      <w:pPr>
        <w:pStyle w:val="Nadpis2"/>
      </w:pPr>
      <w:r w:rsidRPr="001B28E4">
        <w:t>Kupující je povinen prohlédnout předmět koupě co nejdříve po přechodu nebezpečí škody na věci a přesvědčit se, zda odpovídá smluveným vlastnostem a zadávacím podmínkám.</w:t>
      </w:r>
      <w:r w:rsidR="0046412C" w:rsidRPr="001B28E4">
        <w:t xml:space="preserve"> Za vadu se považují i vady v</w:t>
      </w:r>
      <w:r w:rsidR="002760AD">
        <w:t> </w:t>
      </w:r>
      <w:r w:rsidR="0046412C" w:rsidRPr="001B28E4">
        <w:t>dokladech nutných pro užívání věci.</w:t>
      </w:r>
    </w:p>
    <w:p w:rsidR="00E86457" w:rsidRDefault="00E86457" w:rsidP="008835E6">
      <w:pPr>
        <w:pStyle w:val="Nadpis2"/>
      </w:pPr>
      <w:r>
        <w:t>Práva z</w:t>
      </w:r>
      <w:r w:rsidR="002760AD">
        <w:t> </w:t>
      </w:r>
      <w:r>
        <w:t>vadného plnění se řídí ustanoveními § 2099 a násl. NOZ.</w:t>
      </w:r>
    </w:p>
    <w:p w:rsidR="00847BD5" w:rsidRPr="00BF3309" w:rsidRDefault="00847BD5" w:rsidP="00425B9B">
      <w:pPr>
        <w:pStyle w:val="Nadpis1"/>
      </w:pPr>
      <w:r w:rsidRPr="00BF3309">
        <w:t>Cena a platební podmínky</w:t>
      </w:r>
    </w:p>
    <w:p w:rsidR="00847BD5" w:rsidRDefault="008B12B2" w:rsidP="008835E6">
      <w:pPr>
        <w:pStyle w:val="Nadpis2"/>
      </w:pPr>
      <w:r>
        <w:t>Celková k</w:t>
      </w:r>
      <w:r w:rsidR="00847BD5">
        <w:t xml:space="preserve">upní cena </w:t>
      </w:r>
      <w:r>
        <w:t>VZ</w:t>
      </w:r>
      <w:r w:rsidR="00A21368">
        <w:t xml:space="preserve"> </w:t>
      </w:r>
      <w:r>
        <w:t xml:space="preserve">dle bodu 2.1 této smlouvy </w:t>
      </w:r>
      <w:r w:rsidR="00847BD5">
        <w:t>je sjednána ve výši: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1701"/>
        <w:gridCol w:w="1701"/>
        <w:gridCol w:w="1523"/>
      </w:tblGrid>
      <w:tr w:rsidR="00847BD5" w:rsidRPr="008B12B2" w:rsidTr="002760AD">
        <w:trPr>
          <w:jc w:val="right"/>
        </w:trPr>
        <w:tc>
          <w:tcPr>
            <w:tcW w:w="4961" w:type="dxa"/>
          </w:tcPr>
          <w:p w:rsidR="00847BD5" w:rsidRPr="008B12B2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</w:p>
        </w:tc>
        <w:tc>
          <w:tcPr>
            <w:tcW w:w="1701" w:type="dxa"/>
          </w:tcPr>
          <w:p w:rsidR="00847BD5" w:rsidRPr="008B12B2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bez DPH</w:t>
            </w:r>
          </w:p>
        </w:tc>
        <w:tc>
          <w:tcPr>
            <w:tcW w:w="1701" w:type="dxa"/>
          </w:tcPr>
          <w:p w:rsidR="00847BD5" w:rsidRPr="008B12B2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i/>
                <w:iCs/>
                <w:sz w:val="20"/>
              </w:rPr>
              <w:t>DPH samostatně</w:t>
            </w:r>
          </w:p>
        </w:tc>
        <w:tc>
          <w:tcPr>
            <w:tcW w:w="1523" w:type="dxa"/>
          </w:tcPr>
          <w:p w:rsidR="00847BD5" w:rsidRPr="008B12B2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vč. DPH</w:t>
            </w:r>
          </w:p>
        </w:tc>
      </w:tr>
      <w:tr w:rsidR="00847BD5" w:rsidRPr="008B12B2" w:rsidTr="002760AD">
        <w:trPr>
          <w:jc w:val="right"/>
        </w:trPr>
        <w:tc>
          <w:tcPr>
            <w:tcW w:w="4961" w:type="dxa"/>
          </w:tcPr>
          <w:p w:rsidR="00847BD5" w:rsidRPr="008B12B2" w:rsidRDefault="007064AB" w:rsidP="008B12B2">
            <w:pPr>
              <w:pStyle w:val="slovn1"/>
              <w:numPr>
                <w:ilvl w:val="0"/>
                <w:numId w:val="0"/>
              </w:numPr>
              <w:spacing w:after="0"/>
              <w:ind w:left="397" w:hanging="397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Myčka komplet vč. příslušenství</w:t>
            </w:r>
          </w:p>
        </w:tc>
        <w:tc>
          <w:tcPr>
            <w:tcW w:w="1701" w:type="dxa"/>
          </w:tcPr>
          <w:p w:rsidR="00847BD5" w:rsidRPr="002760AD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701" w:type="dxa"/>
          </w:tcPr>
          <w:p w:rsidR="00847BD5" w:rsidRPr="002760AD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523" w:type="dxa"/>
          </w:tcPr>
          <w:p w:rsidR="00847BD5" w:rsidRPr="002760AD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  <w:tr w:rsidR="007064AB" w:rsidRPr="008B12B2" w:rsidTr="002760AD">
        <w:trPr>
          <w:jc w:val="right"/>
        </w:trPr>
        <w:tc>
          <w:tcPr>
            <w:tcW w:w="4961" w:type="dxa"/>
          </w:tcPr>
          <w:p w:rsidR="007064AB" w:rsidDel="007064AB" w:rsidRDefault="00465347" w:rsidP="008B12B2">
            <w:pPr>
              <w:pStyle w:val="slovn1"/>
              <w:numPr>
                <w:ilvl w:val="0"/>
                <w:numId w:val="0"/>
              </w:numPr>
              <w:spacing w:after="0"/>
              <w:ind w:left="397" w:hanging="397"/>
              <w:rPr>
                <w:rFonts w:ascii="Calibri" w:hAnsi="Calibri" w:cs="Calibri"/>
                <w:sz w:val="20"/>
              </w:rPr>
            </w:pPr>
            <w:proofErr w:type="spellStart"/>
            <w:r>
              <w:rPr>
                <w:rFonts w:ascii="Calibri" w:hAnsi="Calibri" w:cs="Calibri"/>
                <w:sz w:val="20"/>
              </w:rPr>
              <w:t>Konvektomat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č. 1 vč. příslušenství</w:t>
            </w:r>
          </w:p>
        </w:tc>
        <w:tc>
          <w:tcPr>
            <w:tcW w:w="1701" w:type="dxa"/>
          </w:tcPr>
          <w:p w:rsidR="007064AB" w:rsidRPr="002760AD" w:rsidRDefault="002B5A76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Cs/>
                <w:color w:val="FF0000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701" w:type="dxa"/>
          </w:tcPr>
          <w:p w:rsidR="007064AB" w:rsidRPr="002760AD" w:rsidRDefault="002B5A76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Cs/>
                <w:color w:val="FF0000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523" w:type="dxa"/>
          </w:tcPr>
          <w:p w:rsidR="007064AB" w:rsidRPr="002760AD" w:rsidRDefault="002B5A76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Cs/>
                <w:color w:val="FF0000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  <w:tr w:rsidR="007064AB" w:rsidRPr="008B12B2" w:rsidTr="002760AD">
        <w:trPr>
          <w:jc w:val="right"/>
        </w:trPr>
        <w:tc>
          <w:tcPr>
            <w:tcW w:w="4961" w:type="dxa"/>
            <w:tcBorders>
              <w:bottom w:val="double" w:sz="4" w:space="0" w:color="auto"/>
            </w:tcBorders>
          </w:tcPr>
          <w:p w:rsidR="007064AB" w:rsidDel="007064AB" w:rsidRDefault="00465347" w:rsidP="008B12B2">
            <w:pPr>
              <w:pStyle w:val="slovn1"/>
              <w:numPr>
                <w:ilvl w:val="0"/>
                <w:numId w:val="0"/>
              </w:numPr>
              <w:spacing w:after="0"/>
              <w:ind w:left="397" w:hanging="397"/>
              <w:rPr>
                <w:rFonts w:ascii="Calibri" w:hAnsi="Calibri" w:cs="Calibri"/>
                <w:sz w:val="20"/>
              </w:rPr>
            </w:pPr>
            <w:proofErr w:type="spellStart"/>
            <w:r>
              <w:rPr>
                <w:rFonts w:ascii="Calibri" w:hAnsi="Calibri" w:cs="Calibri"/>
                <w:sz w:val="20"/>
              </w:rPr>
              <w:t>Konvektomat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č. 2 vč. příslušenství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7064AB" w:rsidRPr="002760AD" w:rsidRDefault="002B5A76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Cs/>
                <w:color w:val="FF0000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7064AB" w:rsidRPr="002760AD" w:rsidRDefault="002B5A76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Cs/>
                <w:color w:val="FF0000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523" w:type="dxa"/>
            <w:tcBorders>
              <w:bottom w:val="double" w:sz="4" w:space="0" w:color="auto"/>
            </w:tcBorders>
          </w:tcPr>
          <w:p w:rsidR="007064AB" w:rsidRPr="002760AD" w:rsidRDefault="002B5A76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Cs/>
                <w:color w:val="FF0000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  <w:tr w:rsidR="002760AD" w:rsidRPr="008B12B2" w:rsidTr="002760AD">
        <w:trPr>
          <w:jc w:val="right"/>
        </w:trPr>
        <w:tc>
          <w:tcPr>
            <w:tcW w:w="4961" w:type="dxa"/>
            <w:tcBorders>
              <w:top w:val="double" w:sz="4" w:space="0" w:color="auto"/>
            </w:tcBorders>
          </w:tcPr>
          <w:p w:rsidR="002760AD" w:rsidRPr="002760AD" w:rsidRDefault="002760AD" w:rsidP="008B12B2">
            <w:pPr>
              <w:pStyle w:val="slovn1"/>
              <w:numPr>
                <w:ilvl w:val="0"/>
                <w:numId w:val="0"/>
              </w:numPr>
              <w:spacing w:after="0"/>
              <w:ind w:left="397" w:hanging="397"/>
              <w:rPr>
                <w:rFonts w:ascii="Calibri" w:hAnsi="Calibri" w:cs="Calibri"/>
                <w:b/>
                <w:sz w:val="20"/>
              </w:rPr>
            </w:pPr>
            <w:r w:rsidRPr="002760AD">
              <w:rPr>
                <w:rFonts w:ascii="Calibri" w:hAnsi="Calibri" w:cs="Calibri"/>
                <w:b/>
                <w:sz w:val="20"/>
              </w:rPr>
              <w:t>CELKEM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2760AD" w:rsidRPr="008B12B2" w:rsidRDefault="002760AD" w:rsidP="002760A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color w:val="FF0000"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color w:val="FF0000"/>
                <w:sz w:val="20"/>
              </w:rPr>
              <w:t>DOPLNIT</w:t>
            </w:r>
            <w:r w:rsidRPr="008B12B2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2760AD" w:rsidRPr="002760AD" w:rsidRDefault="002760AD" w:rsidP="002760A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Cs/>
                <w:color w:val="FF0000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523" w:type="dxa"/>
            <w:tcBorders>
              <w:top w:val="double" w:sz="4" w:space="0" w:color="auto"/>
            </w:tcBorders>
          </w:tcPr>
          <w:p w:rsidR="002760AD" w:rsidRPr="008B12B2" w:rsidRDefault="002760AD" w:rsidP="002760A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color w:val="FF0000"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color w:val="FF0000"/>
                <w:sz w:val="20"/>
              </w:rPr>
              <w:t>DOPLNIT</w:t>
            </w:r>
            <w:r w:rsidRPr="008B12B2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</w:tbl>
    <w:p w:rsidR="008B12B2" w:rsidRDefault="00847BD5" w:rsidP="008835E6">
      <w:pPr>
        <w:pStyle w:val="Nadpis2"/>
      </w:pPr>
      <w:r>
        <w:t>Uveden</w:t>
      </w:r>
      <w:r w:rsidR="00E367E0">
        <w:t>á</w:t>
      </w:r>
      <w:r>
        <w:t xml:space="preserve"> cena je konečná - nejvýše přípustná. </w:t>
      </w:r>
      <w:r w:rsidR="008B12B2">
        <w:t>Součástí kupní ceny je</w:t>
      </w:r>
      <w:r w:rsidR="00E86457">
        <w:t xml:space="preserve"> také</w:t>
      </w:r>
      <w:r w:rsidR="008B12B2">
        <w:t>:</w:t>
      </w:r>
    </w:p>
    <w:p w:rsidR="008B12B2" w:rsidRDefault="00E86457" w:rsidP="008B12B2">
      <w:pPr>
        <w:pStyle w:val="Nadpis3"/>
      </w:pPr>
      <w:r>
        <w:t xml:space="preserve">příslušenství a doklady potřebné pro užívání předmětu smlouvy, </w:t>
      </w:r>
    </w:p>
    <w:p w:rsidR="008B12B2" w:rsidRDefault="00E86457" w:rsidP="008B12B2">
      <w:pPr>
        <w:pStyle w:val="Nadpis3"/>
      </w:pPr>
      <w:r>
        <w:t xml:space="preserve">zajištění proškolení </w:t>
      </w:r>
      <w:r w:rsidR="008B12B2" w:rsidRPr="008B12B2">
        <w:t xml:space="preserve">v obsluze a údržbě předmětu plnění v potřebném rozsahu, a to pro všechny členy obsluhy předmětu plnění </w:t>
      </w:r>
      <w:r>
        <w:t xml:space="preserve">dle čl. 8.1 </w:t>
      </w:r>
      <w:r w:rsidR="005D7CE2">
        <w:t xml:space="preserve">této </w:t>
      </w:r>
      <w:r>
        <w:t xml:space="preserve">smlouvy. </w:t>
      </w:r>
    </w:p>
    <w:p w:rsidR="008B12B2" w:rsidRDefault="008B12B2" w:rsidP="008B12B2">
      <w:pPr>
        <w:pStyle w:val="Nadpis3"/>
      </w:pPr>
      <w:r>
        <w:t xml:space="preserve">dodat předmět plnění </w:t>
      </w:r>
      <w:r w:rsidR="00917C68">
        <w:t xml:space="preserve">do místa určení </w:t>
      </w:r>
      <w:r w:rsidR="00F2774A">
        <w:t>K</w:t>
      </w:r>
      <w:r w:rsidR="00917C68">
        <w:t>upujícího</w:t>
      </w:r>
      <w:r>
        <w:t>,</w:t>
      </w:r>
    </w:p>
    <w:p w:rsidR="008B12B2" w:rsidRDefault="008B12B2" w:rsidP="008B12B2">
      <w:pPr>
        <w:pStyle w:val="Nadpis3"/>
      </w:pPr>
      <w:r>
        <w:t>provést dopravu předmětu plnění do místa plnění,</w:t>
      </w:r>
    </w:p>
    <w:p w:rsidR="008B12B2" w:rsidRDefault="008B12B2" w:rsidP="008B12B2">
      <w:pPr>
        <w:pStyle w:val="Nadpis3"/>
      </w:pPr>
      <w:r>
        <w:t>zprovoznění předmětu plnění,</w:t>
      </w:r>
    </w:p>
    <w:p w:rsidR="008B12B2" w:rsidRDefault="008B12B2" w:rsidP="008B12B2">
      <w:pPr>
        <w:pStyle w:val="Nadpis3"/>
      </w:pPr>
      <w:r>
        <w:t xml:space="preserve">předání předmětu plnění </w:t>
      </w:r>
      <w:r w:rsidR="00F2774A">
        <w:t>K</w:t>
      </w:r>
      <w:r w:rsidR="00917C68">
        <w:t>upujícímu</w:t>
      </w:r>
      <w:r>
        <w:t>,</w:t>
      </w:r>
    </w:p>
    <w:p w:rsidR="008B12B2" w:rsidRDefault="008B12B2" w:rsidP="008B12B2">
      <w:pPr>
        <w:pStyle w:val="Nadpis3"/>
      </w:pPr>
      <w:r>
        <w:t>praktické předvedení předmětu plnění a ukázka jeho funkčnosti v rámci předávacího a přejímacího řízení.</w:t>
      </w:r>
    </w:p>
    <w:p w:rsidR="00847BD5" w:rsidRDefault="00847BD5" w:rsidP="008835E6">
      <w:pPr>
        <w:pStyle w:val="Nadpis2"/>
      </w:pPr>
      <w:r>
        <w:lastRenderedPageBreak/>
        <w:t xml:space="preserve">Prodávající není oprávněn účtovat žádné další částky v souvislosti s dodáním předmětu koupě. Změna ceny včetně DPH je možná v důsledku změny zákonné sazby DPH, v takovém případě bude cena upravena podle sazeb DPH platných v době vzniku </w:t>
      </w:r>
      <w:r w:rsidRPr="008A3F8E">
        <w:t>zdanitelného</w:t>
      </w:r>
      <w:r>
        <w:t xml:space="preserve"> plnění. Záloha nebude poskytnuta.</w:t>
      </w:r>
    </w:p>
    <w:p w:rsidR="00847BD5" w:rsidRDefault="00847BD5" w:rsidP="008835E6">
      <w:pPr>
        <w:pStyle w:val="Nadpis2"/>
      </w:pPr>
      <w:r>
        <w:t>Kupuj</w:t>
      </w:r>
      <w:r w:rsidR="001B28E4">
        <w:t>ící zaplatí kupní cenu za dodaný</w:t>
      </w:r>
      <w:r>
        <w:t xml:space="preserve"> </w:t>
      </w:r>
      <w:r w:rsidR="001B28E4">
        <w:t>předmět</w:t>
      </w:r>
      <w:r w:rsidR="00D24996" w:rsidRPr="00D24996">
        <w:t xml:space="preserve"> plnění této smlouvy</w:t>
      </w:r>
      <w:r w:rsidRPr="00D24996">
        <w:t xml:space="preserve"> </w:t>
      </w:r>
      <w:r>
        <w:t xml:space="preserve">na základě faktury vystavené </w:t>
      </w:r>
      <w:r w:rsidR="00F2774A">
        <w:t>P</w:t>
      </w:r>
      <w:r>
        <w:t xml:space="preserve">rodávajícím po dodání </w:t>
      </w:r>
      <w:r w:rsidR="001B28E4">
        <w:t>předmětu</w:t>
      </w:r>
      <w:r w:rsidR="0042459A">
        <w:t xml:space="preserve"> této smlouvy</w:t>
      </w:r>
      <w:r w:rsidR="001B28E4">
        <w:t xml:space="preserve"> a jeho</w:t>
      </w:r>
      <w:r>
        <w:t xml:space="preserve"> protokolárním převzetí </w:t>
      </w:r>
      <w:r w:rsidR="00F2774A">
        <w:t>K</w:t>
      </w:r>
      <w:r>
        <w:t>upujícím, přičemž v předávacím protokolu bude deklarovaná funkčnost</w:t>
      </w:r>
      <w:r w:rsidR="00E86457">
        <w:t>, bezvadnost</w:t>
      </w:r>
      <w:r>
        <w:t xml:space="preserve"> a kompletnost dodaného </w:t>
      </w:r>
      <w:r w:rsidR="0042459A">
        <w:t>předmětu</w:t>
      </w:r>
      <w:r w:rsidR="0042459A" w:rsidRPr="0042459A">
        <w:t xml:space="preserve"> této smlouvy</w:t>
      </w:r>
      <w:r w:rsidR="00FD2EDD">
        <w:t>.</w:t>
      </w:r>
      <w:r w:rsidR="00B30E1F">
        <w:t xml:space="preserve"> </w:t>
      </w:r>
      <w:r w:rsidR="008E1341" w:rsidRPr="008E1341">
        <w:t xml:space="preserve">Daňový doklad musí být vystaven </w:t>
      </w:r>
      <w:r w:rsidR="00366C03">
        <w:rPr>
          <w:b/>
        </w:rPr>
        <w:t>do 10</w:t>
      </w:r>
      <w:r w:rsidR="008E1341" w:rsidRPr="008E1341">
        <w:rPr>
          <w:b/>
        </w:rPr>
        <w:t xml:space="preserve"> dnů</w:t>
      </w:r>
      <w:r w:rsidR="008E1341" w:rsidRPr="008E1341">
        <w:t xml:space="preserve"> ode dne, kdy došlo k protokolárnímu převzetí předmětu této smlouvy. Splatnost faktury je </w:t>
      </w:r>
      <w:r w:rsidR="008E1341" w:rsidRPr="008E1341">
        <w:rPr>
          <w:b/>
        </w:rPr>
        <w:t>30 dnů</w:t>
      </w:r>
      <w:r w:rsidR="008E1341" w:rsidRPr="008E1341">
        <w:t xml:space="preserve"> </w:t>
      </w:r>
      <w:r w:rsidR="008B12B2">
        <w:t>od jejího vystavení</w:t>
      </w:r>
      <w:r>
        <w:t xml:space="preserve">. </w:t>
      </w:r>
      <w:r w:rsidR="00F2774A">
        <w:t>F</w:t>
      </w:r>
      <w:r>
        <w:t>aktura musí mít všechny zákonné náležitosti a bude na n</w:t>
      </w:r>
      <w:r w:rsidR="00E367E0">
        <w:t>í</w:t>
      </w:r>
      <w:r>
        <w:t xml:space="preserve"> uvedeno číslo této smlouvy. Pokud faktura nebude obsahovat některé zákonné nebo v</w:t>
      </w:r>
      <w:r w:rsidR="00365E9D">
        <w:t> </w:t>
      </w:r>
      <w:r>
        <w:t>t</w:t>
      </w:r>
      <w:r w:rsidR="00365E9D">
        <w:t>é</w:t>
      </w:r>
      <w:r>
        <w:t>to sm</w:t>
      </w:r>
      <w:r w:rsidR="00365E9D">
        <w:t xml:space="preserve">louvě sjednané náležitosti, má </w:t>
      </w:r>
      <w:r w:rsidR="00F2774A">
        <w:t>K</w:t>
      </w:r>
      <w:r>
        <w:t>upující právo vrátit ji zpět k opravě s tím, že prodávající vystaví novou bezchybnou fakturu, pro kterou poběží nová lhůta splatnosti. Faktura je zaplacena odepsáním účtované částky z ú</w:t>
      </w:r>
      <w:r w:rsidR="00E367E0">
        <w:t>č</w:t>
      </w:r>
      <w:r>
        <w:t xml:space="preserve">tu </w:t>
      </w:r>
      <w:r w:rsidR="00F2774A">
        <w:t>K</w:t>
      </w:r>
      <w:r>
        <w:t xml:space="preserve">upujícího ve prospěch účtu </w:t>
      </w:r>
      <w:r w:rsidR="00F2774A">
        <w:t>P</w:t>
      </w:r>
      <w:r>
        <w:t>rodávajícího.</w:t>
      </w:r>
    </w:p>
    <w:p w:rsidR="00847BD5" w:rsidRDefault="00847BD5" w:rsidP="00425B9B">
      <w:pPr>
        <w:pStyle w:val="Nadpis1"/>
      </w:pPr>
      <w:r>
        <w:t>Záruka a záruční podmínky</w:t>
      </w:r>
    </w:p>
    <w:p w:rsidR="00847BD5" w:rsidRPr="008835E6" w:rsidRDefault="00847BD5" w:rsidP="008835E6">
      <w:pPr>
        <w:pStyle w:val="Nadpis2"/>
      </w:pPr>
      <w:r w:rsidRPr="008835E6">
        <w:t>Předmět koupě má vady, jestliže neodpovídá výsledku určenému ve smlouvě, tj. především není dodáno v množství, jakosti a provedení, jež je stanoveno v této smlouvě, popř. není-li ujednáno, tak výsledku obvyklému.</w:t>
      </w:r>
    </w:p>
    <w:p w:rsidR="00847BD5" w:rsidRDefault="00847BD5" w:rsidP="008835E6">
      <w:pPr>
        <w:pStyle w:val="Nadpis2"/>
      </w:pPr>
      <w:r>
        <w:t>Prodávající odpovídá za vady, jež má předmět koupě v době jeho předání.</w:t>
      </w:r>
    </w:p>
    <w:p w:rsidR="00847BD5" w:rsidRDefault="00847BD5" w:rsidP="008835E6">
      <w:pPr>
        <w:pStyle w:val="Nadpis2"/>
      </w:pPr>
      <w:r>
        <w:t>Kupující je oprávněn zadržet kupní cenu nebo její část v případě, že předmět koupě při předání vykazuje vady, popřípadě lze důvodně předpokládat, že vady bude vykazovat.</w:t>
      </w:r>
    </w:p>
    <w:p w:rsidR="00847BD5" w:rsidRDefault="00847BD5" w:rsidP="008835E6">
      <w:pPr>
        <w:pStyle w:val="Nadpis2"/>
      </w:pPr>
      <w:r>
        <w:t xml:space="preserve">Prodávající přejímá závazek (záruku za jakost), že předmět koupě bude po dobu záruční doby způsobilý pro použití k </w:t>
      </w:r>
      <w:r w:rsidR="00914672" w:rsidRPr="00914672">
        <w:t>obvyklému</w:t>
      </w:r>
      <w:r w:rsidR="00914672" w:rsidRPr="00914672" w:rsidDel="00914672">
        <w:t xml:space="preserve"> </w:t>
      </w:r>
      <w:r>
        <w:t>účelu.</w:t>
      </w:r>
    </w:p>
    <w:p w:rsidR="00847BD5" w:rsidRDefault="00847BD5" w:rsidP="008835E6">
      <w:pPr>
        <w:pStyle w:val="Nadpis2"/>
      </w:pPr>
      <w:r>
        <w:t xml:space="preserve">Záruční lhůta se </w:t>
      </w:r>
      <w:r w:rsidR="009B2D24">
        <w:t xml:space="preserve">sjednává pro následující </w:t>
      </w:r>
      <w:r w:rsidR="005761FD">
        <w:t>zboží</w:t>
      </w:r>
      <w:r>
        <w:t>:</w:t>
      </w:r>
    </w:p>
    <w:tbl>
      <w:tblPr>
        <w:tblW w:w="0" w:type="auto"/>
        <w:jc w:val="righ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46"/>
        <w:gridCol w:w="2723"/>
      </w:tblGrid>
      <w:tr w:rsidR="002D2E31" w:rsidRPr="00446BDD" w:rsidTr="00CB5EFC">
        <w:trPr>
          <w:jc w:val="right"/>
        </w:trPr>
        <w:tc>
          <w:tcPr>
            <w:tcW w:w="6946" w:type="dxa"/>
            <w:vAlign w:val="center"/>
          </w:tcPr>
          <w:p w:rsidR="002D2E31" w:rsidRPr="008B12B2" w:rsidRDefault="00606783" w:rsidP="00CB5EFC">
            <w:pPr>
              <w:pStyle w:val="slovn1"/>
              <w:numPr>
                <w:ilvl w:val="0"/>
                <w:numId w:val="0"/>
              </w:numPr>
              <w:spacing w:before="20" w:after="20"/>
              <w:ind w:left="397" w:hanging="397"/>
              <w:jc w:val="lef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Myčka komplet vč. příslušenství</w:t>
            </w:r>
          </w:p>
        </w:tc>
        <w:tc>
          <w:tcPr>
            <w:tcW w:w="2723" w:type="dxa"/>
          </w:tcPr>
          <w:p w:rsidR="002D2E31" w:rsidRPr="00446BDD" w:rsidRDefault="002760AD" w:rsidP="002760AD">
            <w:pPr>
              <w:spacing w:before="20" w:after="20" w:line="240" w:lineRule="auto"/>
              <w:jc w:val="right"/>
              <w:rPr>
                <w:b/>
                <w:bCs/>
                <w:color w:val="FF0000"/>
                <w:lang w:eastAsia="cs-CZ"/>
              </w:rPr>
            </w:pPr>
            <w:r>
              <w:rPr>
                <w:sz w:val="20"/>
                <w:lang w:eastAsia="cs-CZ"/>
              </w:rPr>
              <w:t xml:space="preserve">24 </w:t>
            </w:r>
            <w:r w:rsidR="002D2E31" w:rsidRPr="002D2E31">
              <w:rPr>
                <w:sz w:val="20"/>
                <w:lang w:eastAsia="cs-CZ"/>
              </w:rPr>
              <w:t>měsíců</w:t>
            </w:r>
            <w:r w:rsidR="00D87C52">
              <w:rPr>
                <w:sz w:val="20"/>
                <w:lang w:eastAsia="cs-CZ"/>
              </w:rPr>
              <w:t xml:space="preserve"> </w:t>
            </w:r>
            <w:r w:rsidR="00D87C52" w:rsidRPr="002760AD">
              <w:rPr>
                <w:b/>
                <w:color w:val="FF0000"/>
                <w:sz w:val="20"/>
                <w:lang w:eastAsia="cs-CZ"/>
              </w:rPr>
              <w:t>(</w:t>
            </w:r>
            <w:r w:rsidRPr="002760AD">
              <w:rPr>
                <w:b/>
                <w:color w:val="FF0000"/>
                <w:sz w:val="20"/>
                <w:lang w:eastAsia="cs-CZ"/>
              </w:rPr>
              <w:t xml:space="preserve">pozn.: </w:t>
            </w:r>
            <w:r w:rsidR="00D87C52" w:rsidRPr="002760AD">
              <w:rPr>
                <w:b/>
                <w:color w:val="FF0000"/>
                <w:sz w:val="20"/>
                <w:lang w:eastAsia="cs-CZ"/>
              </w:rPr>
              <w:t>uchazeč může nabídnout delší záruku)</w:t>
            </w:r>
          </w:p>
        </w:tc>
      </w:tr>
      <w:tr w:rsidR="00606783" w:rsidRPr="00446BDD" w:rsidTr="00CB5EFC">
        <w:trPr>
          <w:jc w:val="right"/>
        </w:trPr>
        <w:tc>
          <w:tcPr>
            <w:tcW w:w="6946" w:type="dxa"/>
            <w:vAlign w:val="center"/>
          </w:tcPr>
          <w:p w:rsidR="00606783" w:rsidRDefault="00606783" w:rsidP="00CB5EFC">
            <w:pPr>
              <w:pStyle w:val="slovn1"/>
              <w:numPr>
                <w:ilvl w:val="0"/>
                <w:numId w:val="0"/>
              </w:numPr>
              <w:spacing w:before="20" w:after="20"/>
              <w:ind w:left="397" w:hanging="397"/>
              <w:jc w:val="left"/>
              <w:rPr>
                <w:rFonts w:ascii="Calibri" w:hAnsi="Calibri" w:cs="Calibri"/>
                <w:sz w:val="20"/>
              </w:rPr>
            </w:pPr>
            <w:proofErr w:type="spellStart"/>
            <w:r>
              <w:rPr>
                <w:rFonts w:ascii="Calibri" w:hAnsi="Calibri" w:cs="Calibri"/>
                <w:sz w:val="20"/>
              </w:rPr>
              <w:t>Konvektomat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č. 1 vč. příslušenství</w:t>
            </w:r>
          </w:p>
        </w:tc>
        <w:tc>
          <w:tcPr>
            <w:tcW w:w="2723" w:type="dxa"/>
          </w:tcPr>
          <w:p w:rsidR="00606783" w:rsidRDefault="002760AD" w:rsidP="002D2E31">
            <w:pPr>
              <w:spacing w:before="20" w:after="20" w:line="240" w:lineRule="auto"/>
              <w:jc w:val="right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24 </w:t>
            </w:r>
            <w:r w:rsidRPr="002D2E31">
              <w:rPr>
                <w:sz w:val="20"/>
                <w:lang w:eastAsia="cs-CZ"/>
              </w:rPr>
              <w:t>měsíců</w:t>
            </w:r>
            <w:r>
              <w:rPr>
                <w:sz w:val="20"/>
                <w:lang w:eastAsia="cs-CZ"/>
              </w:rPr>
              <w:t xml:space="preserve"> </w:t>
            </w:r>
            <w:r w:rsidRPr="002760AD">
              <w:rPr>
                <w:b/>
                <w:color w:val="FF0000"/>
                <w:sz w:val="20"/>
                <w:lang w:eastAsia="cs-CZ"/>
              </w:rPr>
              <w:t>(pozn.: uchazeč může nabídnout delší záruku)</w:t>
            </w:r>
          </w:p>
        </w:tc>
      </w:tr>
      <w:tr w:rsidR="00606783" w:rsidRPr="00446BDD" w:rsidTr="00CB5EFC">
        <w:trPr>
          <w:jc w:val="right"/>
        </w:trPr>
        <w:tc>
          <w:tcPr>
            <w:tcW w:w="6946" w:type="dxa"/>
            <w:vAlign w:val="center"/>
          </w:tcPr>
          <w:p w:rsidR="00606783" w:rsidRDefault="00606783" w:rsidP="00CB5EFC">
            <w:pPr>
              <w:pStyle w:val="slovn1"/>
              <w:numPr>
                <w:ilvl w:val="0"/>
                <w:numId w:val="0"/>
              </w:numPr>
              <w:spacing w:before="20" w:after="20"/>
              <w:ind w:left="397" w:hanging="397"/>
              <w:jc w:val="left"/>
              <w:rPr>
                <w:rFonts w:ascii="Calibri" w:hAnsi="Calibri" w:cs="Calibri"/>
                <w:sz w:val="20"/>
              </w:rPr>
            </w:pPr>
            <w:proofErr w:type="spellStart"/>
            <w:r>
              <w:rPr>
                <w:rFonts w:ascii="Calibri" w:hAnsi="Calibri" w:cs="Calibri"/>
                <w:sz w:val="20"/>
              </w:rPr>
              <w:t>Konvektomat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č. 2 vč. příslušenství</w:t>
            </w:r>
          </w:p>
        </w:tc>
        <w:tc>
          <w:tcPr>
            <w:tcW w:w="2723" w:type="dxa"/>
          </w:tcPr>
          <w:p w:rsidR="00606783" w:rsidRDefault="002760AD" w:rsidP="002D2E31">
            <w:pPr>
              <w:spacing w:before="20" w:after="20" w:line="240" w:lineRule="auto"/>
              <w:jc w:val="right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24 </w:t>
            </w:r>
            <w:r w:rsidRPr="002D2E31">
              <w:rPr>
                <w:sz w:val="20"/>
                <w:lang w:eastAsia="cs-CZ"/>
              </w:rPr>
              <w:t>měsíců</w:t>
            </w:r>
            <w:r>
              <w:rPr>
                <w:sz w:val="20"/>
                <w:lang w:eastAsia="cs-CZ"/>
              </w:rPr>
              <w:t xml:space="preserve"> </w:t>
            </w:r>
            <w:r w:rsidRPr="002760AD">
              <w:rPr>
                <w:b/>
                <w:color w:val="FF0000"/>
                <w:sz w:val="20"/>
                <w:lang w:eastAsia="cs-CZ"/>
              </w:rPr>
              <w:t>(pozn.: uchazeč může nabídnout delší záruku)</w:t>
            </w:r>
          </w:p>
        </w:tc>
      </w:tr>
    </w:tbl>
    <w:p w:rsidR="00847BD5" w:rsidRPr="00D15DC7" w:rsidRDefault="00847BD5" w:rsidP="008835E6">
      <w:pPr>
        <w:pStyle w:val="Nadpis2"/>
      </w:pPr>
      <w:r w:rsidRPr="00D15DC7">
        <w:t xml:space="preserve">Všechny body záruky jsou platné ode dne </w:t>
      </w:r>
      <w:r w:rsidRPr="00D15DC7">
        <w:rPr>
          <w:rFonts w:eastAsia="HiddenHorzOCR"/>
        </w:rPr>
        <w:t xml:space="preserve">předání </w:t>
      </w:r>
      <w:r w:rsidR="00B55277" w:rsidRPr="00D15DC7">
        <w:rPr>
          <w:rFonts w:eastAsia="HiddenHorzOCR"/>
        </w:rPr>
        <w:t xml:space="preserve">a převzetí </w:t>
      </w:r>
      <w:r w:rsidRPr="00D15DC7">
        <w:rPr>
          <w:rFonts w:eastAsia="HiddenHorzOCR"/>
        </w:rPr>
        <w:t xml:space="preserve">předmětu koupě </w:t>
      </w:r>
      <w:r w:rsidRPr="00D15DC7">
        <w:t xml:space="preserve">a jeho uvedení do provozu (dle potvrzeného </w:t>
      </w:r>
      <w:r w:rsidRPr="00D15DC7">
        <w:rPr>
          <w:rFonts w:eastAsia="HiddenHorzOCR"/>
        </w:rPr>
        <w:t xml:space="preserve">předávacího </w:t>
      </w:r>
      <w:r w:rsidRPr="00D15DC7">
        <w:t>protokolu)</w:t>
      </w:r>
      <w:r w:rsidR="00365E9D" w:rsidRPr="00D15DC7">
        <w:t>.</w:t>
      </w:r>
      <w:r w:rsidRPr="00D15DC7">
        <w:t xml:space="preserve"> Prodávající </w:t>
      </w:r>
      <w:r w:rsidRPr="00D15DC7">
        <w:rPr>
          <w:rFonts w:eastAsia="HiddenHorzOCR"/>
        </w:rPr>
        <w:t xml:space="preserve">předá </w:t>
      </w:r>
      <w:r w:rsidR="00F2774A">
        <w:rPr>
          <w:rFonts w:eastAsia="HiddenHorzOCR"/>
        </w:rPr>
        <w:t>K</w:t>
      </w:r>
      <w:r w:rsidRPr="00D15DC7">
        <w:t xml:space="preserve">upujícímu návod k obsluze v </w:t>
      </w:r>
      <w:r w:rsidRPr="00D15DC7">
        <w:rPr>
          <w:rFonts w:eastAsia="HiddenHorzOCR"/>
        </w:rPr>
        <w:t xml:space="preserve">českém </w:t>
      </w:r>
      <w:r w:rsidRPr="00D15DC7">
        <w:t>jazyce. Smluvní strany se doho</w:t>
      </w:r>
      <w:r w:rsidR="00D15DC7">
        <w:t>dly na tom, že po dobu záruční</w:t>
      </w:r>
      <w:r w:rsidRPr="00D15DC7">
        <w:t xml:space="preserve"> lhůt</w:t>
      </w:r>
      <w:r w:rsidR="00D15DC7">
        <w:t>y</w:t>
      </w:r>
      <w:r w:rsidRPr="00D15DC7">
        <w:t xml:space="preserve"> odpovídá prodávající za vady </w:t>
      </w:r>
      <w:r w:rsidRPr="00D15DC7">
        <w:rPr>
          <w:rFonts w:eastAsia="HiddenHorzOCR"/>
        </w:rPr>
        <w:t xml:space="preserve">předmětu koupě. </w:t>
      </w:r>
      <w:r w:rsidRPr="00D15DC7">
        <w:t xml:space="preserve">Uvedení do provozu </w:t>
      </w:r>
      <w:r w:rsidRPr="00D15DC7">
        <w:rPr>
          <w:rFonts w:eastAsia="HiddenHorzOCR"/>
        </w:rPr>
        <w:t xml:space="preserve">proběhne </w:t>
      </w:r>
      <w:r w:rsidRPr="00D15DC7">
        <w:t xml:space="preserve">na </w:t>
      </w:r>
      <w:r w:rsidRPr="00D15DC7">
        <w:rPr>
          <w:rFonts w:eastAsia="HiddenHorzOCR"/>
        </w:rPr>
        <w:t xml:space="preserve">základě </w:t>
      </w:r>
      <w:r w:rsidRPr="00D15DC7">
        <w:t xml:space="preserve">proškolení uživatele prodávajícím v termínu, který bude stanoven </w:t>
      </w:r>
      <w:r w:rsidRPr="00D15DC7">
        <w:rPr>
          <w:rFonts w:eastAsia="HiddenHorzOCR"/>
        </w:rPr>
        <w:t xml:space="preserve">nejpozději při předání </w:t>
      </w:r>
      <w:r w:rsidR="00B71E1E" w:rsidRPr="00D15DC7">
        <w:rPr>
          <w:rFonts w:eastAsia="HiddenHorzOCR"/>
        </w:rPr>
        <w:t>předmětu koupě</w:t>
      </w:r>
      <w:r w:rsidR="00365E9D" w:rsidRPr="00D15DC7">
        <w:t>.</w:t>
      </w:r>
    </w:p>
    <w:p w:rsidR="00847BD5" w:rsidRPr="00D15DC7" w:rsidRDefault="00847BD5" w:rsidP="008835E6">
      <w:pPr>
        <w:pStyle w:val="Nadpis2"/>
      </w:pPr>
      <w:r w:rsidRPr="00D15DC7">
        <w:t xml:space="preserve">Veškeré vady předmětu koupě je </w:t>
      </w:r>
      <w:r w:rsidR="00F2774A">
        <w:t>K</w:t>
      </w:r>
      <w:r w:rsidRPr="00D15DC7">
        <w:t xml:space="preserve">upující povinen uplatnit u </w:t>
      </w:r>
      <w:r w:rsidR="00F2774A">
        <w:t>P</w:t>
      </w:r>
      <w:r w:rsidRPr="00D15DC7">
        <w:t>rodávajícího bez zbytečného odkladu poté, kdy vadu zjistil, a to formou písemného oznámen</w:t>
      </w:r>
      <w:r w:rsidR="00B71E1E" w:rsidRPr="00D15DC7">
        <w:t>í</w:t>
      </w:r>
      <w:r w:rsidRPr="00D15DC7">
        <w:t xml:space="preserve"> (popř. faxem nebo e-mailem), které bude obsahovat co nejpodrobnější specifikaci zjištěné vady. Kupující bude vady předmětu koupě oznamovat </w:t>
      </w:r>
      <w:r w:rsidR="00914672" w:rsidRPr="00D15DC7">
        <w:t xml:space="preserve">na adresu kontaktní osoby </w:t>
      </w:r>
      <w:r w:rsidR="00F2774A">
        <w:t>P</w:t>
      </w:r>
      <w:r w:rsidR="00914672" w:rsidRPr="00D15DC7">
        <w:t>rodávajícího uvedené ve čl. 1.1 této smlouvy.</w:t>
      </w:r>
      <w:r w:rsidR="00B55277" w:rsidRPr="00D15DC7">
        <w:rPr>
          <w:szCs w:val="22"/>
        </w:rPr>
        <w:t xml:space="preserve"> </w:t>
      </w:r>
      <w:r w:rsidR="00B55277" w:rsidRPr="00D15DC7">
        <w:t>Reklamace odeslaná poslední den záruční lhůty se považuje za včas uplatněnou.</w:t>
      </w:r>
    </w:p>
    <w:p w:rsidR="00847BD5" w:rsidRDefault="00847BD5" w:rsidP="00425B9B">
      <w:pPr>
        <w:pStyle w:val="Nadpis1"/>
      </w:pPr>
      <w:r>
        <w:t>Servisní podmínky</w:t>
      </w:r>
    </w:p>
    <w:p w:rsidR="00847BD5" w:rsidRPr="00D8432F" w:rsidRDefault="00847BD5" w:rsidP="008835E6">
      <w:pPr>
        <w:pStyle w:val="Nadpis2"/>
      </w:pPr>
      <w:r w:rsidRPr="00D8432F">
        <w:t xml:space="preserve">Termín nástupu na servisní zásah k </w:t>
      </w:r>
      <w:r w:rsidRPr="00D8432F">
        <w:rPr>
          <w:rFonts w:eastAsia="HiddenHorzOCR"/>
        </w:rPr>
        <w:t xml:space="preserve">odstranění </w:t>
      </w:r>
      <w:r w:rsidRPr="00D8432F">
        <w:t xml:space="preserve">závad na </w:t>
      </w:r>
      <w:r w:rsidR="008A3F8E">
        <w:t>předmětu plnění této smlouvy</w:t>
      </w:r>
      <w:r w:rsidRPr="00D8432F">
        <w:t xml:space="preserve"> v</w:t>
      </w:r>
      <w:r>
        <w:t> </w:t>
      </w:r>
      <w:r w:rsidRPr="00D8432F">
        <w:rPr>
          <w:rFonts w:eastAsia="HiddenHorzOCR"/>
        </w:rPr>
        <w:t>záruční</w:t>
      </w:r>
      <w:r>
        <w:rPr>
          <w:rFonts w:eastAsia="HiddenHorzOCR"/>
        </w:rPr>
        <w:t xml:space="preserve"> lhůtě</w:t>
      </w:r>
      <w:r w:rsidRPr="00D8432F">
        <w:rPr>
          <w:rFonts w:eastAsia="HiddenHorzOCR"/>
        </w:rPr>
        <w:t xml:space="preserve"> </w:t>
      </w:r>
      <w:r>
        <w:t xml:space="preserve">je stanoven do </w:t>
      </w:r>
      <w:r w:rsidR="00365B55" w:rsidRPr="00365B55">
        <w:rPr>
          <w:b/>
          <w:bCs/>
        </w:rPr>
        <w:t xml:space="preserve">48 </w:t>
      </w:r>
      <w:r>
        <w:t xml:space="preserve">hodin </w:t>
      </w:r>
      <w:r w:rsidRPr="00D8432F">
        <w:t xml:space="preserve">po nahlášení závady </w:t>
      </w:r>
      <w:r w:rsidR="00F2774A">
        <w:t>P</w:t>
      </w:r>
      <w:r>
        <w:t>rodávajícímu</w:t>
      </w:r>
      <w:r w:rsidR="00365B55">
        <w:t>.</w:t>
      </w:r>
      <w:r>
        <w:t xml:space="preserve"> </w:t>
      </w:r>
    </w:p>
    <w:p w:rsidR="00847BD5" w:rsidRPr="00D8432F" w:rsidRDefault="00847BD5" w:rsidP="008835E6">
      <w:pPr>
        <w:pStyle w:val="Nadpis2"/>
      </w:pPr>
      <w:r w:rsidRPr="00D8432F">
        <w:t xml:space="preserve">Termín </w:t>
      </w:r>
      <w:r w:rsidRPr="00D8432F">
        <w:rPr>
          <w:rFonts w:eastAsia="HiddenHorzOCR"/>
        </w:rPr>
        <w:t xml:space="preserve">odstranění </w:t>
      </w:r>
      <w:r>
        <w:t xml:space="preserve">závad </w:t>
      </w:r>
      <w:r w:rsidRPr="00D8432F">
        <w:t xml:space="preserve">na </w:t>
      </w:r>
      <w:r w:rsidR="008A3F8E" w:rsidRPr="008A3F8E">
        <w:t>předmětu plnění této smlouvy</w:t>
      </w:r>
      <w:r>
        <w:t xml:space="preserve"> </w:t>
      </w:r>
      <w:r w:rsidRPr="00D8432F">
        <w:t xml:space="preserve">v </w:t>
      </w:r>
      <w:r w:rsidRPr="00D8432F">
        <w:rPr>
          <w:rFonts w:eastAsia="HiddenHorzOCR"/>
        </w:rPr>
        <w:t xml:space="preserve">záruční </w:t>
      </w:r>
      <w:r>
        <w:rPr>
          <w:rFonts w:eastAsia="HiddenHorzOCR"/>
        </w:rPr>
        <w:t>lhůtě</w:t>
      </w:r>
      <w:r w:rsidRPr="00D8432F">
        <w:rPr>
          <w:rFonts w:eastAsia="HiddenHorzOCR"/>
        </w:rPr>
        <w:t xml:space="preserve"> </w:t>
      </w:r>
      <w:r>
        <w:t xml:space="preserve">je stanoven do </w:t>
      </w:r>
      <w:r w:rsidR="00365B55" w:rsidRPr="00365B55">
        <w:rPr>
          <w:b/>
          <w:bCs/>
        </w:rPr>
        <w:t>12</w:t>
      </w:r>
      <w:r w:rsidR="00365B55">
        <w:t xml:space="preserve"> </w:t>
      </w:r>
      <w:r>
        <w:t xml:space="preserve">hodin </w:t>
      </w:r>
      <w:r w:rsidRPr="00D8432F">
        <w:t>od nastoupení k servisnímu zásahu</w:t>
      </w:r>
      <w:r w:rsidR="00365B55">
        <w:t>.</w:t>
      </w:r>
      <w:r w:rsidRPr="00D8432F">
        <w:t xml:space="preserve"> </w:t>
      </w:r>
    </w:p>
    <w:p w:rsidR="002D2E31" w:rsidRPr="000E5B1D" w:rsidRDefault="002D2E31" w:rsidP="008835E6">
      <w:pPr>
        <w:pStyle w:val="Nadpis2"/>
      </w:pPr>
      <w:r w:rsidRPr="000E5B1D">
        <w:t xml:space="preserve">V záruční lhůtě je veškerý servis </w:t>
      </w:r>
      <w:r w:rsidR="000E5B1D">
        <w:t>prováděn</w:t>
      </w:r>
      <w:r w:rsidRPr="000E5B1D">
        <w:t xml:space="preserve"> bezplatně</w:t>
      </w:r>
      <w:r w:rsidR="00F2774A">
        <w:t>, náklady jsou zahrnuty v kupní ceně</w:t>
      </w:r>
      <w:r w:rsidRPr="000E5B1D">
        <w:t>.</w:t>
      </w:r>
    </w:p>
    <w:p w:rsidR="00847BD5" w:rsidRDefault="00847BD5" w:rsidP="008835E6">
      <w:pPr>
        <w:pStyle w:val="Nadpis2"/>
      </w:pPr>
      <w:r w:rsidRPr="00D8432F">
        <w:lastRenderedPageBreak/>
        <w:t xml:space="preserve">V </w:t>
      </w:r>
      <w:r w:rsidRPr="00D8432F">
        <w:rPr>
          <w:rFonts w:eastAsia="HiddenHorzOCR"/>
        </w:rPr>
        <w:t xml:space="preserve">případě, </w:t>
      </w:r>
      <w:r w:rsidRPr="00D8432F">
        <w:t xml:space="preserve">že </w:t>
      </w:r>
      <w:r w:rsidRPr="00D8432F">
        <w:rPr>
          <w:rFonts w:eastAsia="HiddenHorzOCR"/>
        </w:rPr>
        <w:t xml:space="preserve">zjištěná </w:t>
      </w:r>
      <w:r w:rsidRPr="00D8432F">
        <w:t>závada bude závažného charakt</w:t>
      </w:r>
      <w:r>
        <w:t xml:space="preserve">eru a oprava si vyžádá dle bodu 6.2 více než </w:t>
      </w:r>
      <w:r w:rsidR="008A3F8E">
        <w:t>uvedený počet</w:t>
      </w:r>
      <w:r w:rsidRPr="00D8432F">
        <w:t xml:space="preserve"> </w:t>
      </w:r>
      <w:r>
        <w:t>hodin</w:t>
      </w:r>
      <w:r w:rsidRPr="00B71E1E">
        <w:rPr>
          <w:i/>
        </w:rPr>
        <w:t xml:space="preserve"> </w:t>
      </w:r>
      <w:r>
        <w:t xml:space="preserve">v záruční lhůtě, </w:t>
      </w:r>
      <w:r w:rsidRPr="00D8432F">
        <w:t>musí být délka opravy</w:t>
      </w:r>
      <w:r>
        <w:t xml:space="preserve"> </w:t>
      </w:r>
      <w:r w:rsidRPr="00D8432F">
        <w:t xml:space="preserve">navržena </w:t>
      </w:r>
      <w:r>
        <w:t xml:space="preserve">a odůvodněna </w:t>
      </w:r>
      <w:r w:rsidR="00F2774A">
        <w:t>P</w:t>
      </w:r>
      <w:r>
        <w:t>rodávajícím</w:t>
      </w:r>
      <w:r w:rsidRPr="00D8432F">
        <w:t xml:space="preserve"> a tato musí být schválena ze strany </w:t>
      </w:r>
      <w:r w:rsidR="00F2774A">
        <w:t>K</w:t>
      </w:r>
      <w:r w:rsidRPr="00D8432F">
        <w:t>upujícího.</w:t>
      </w:r>
    </w:p>
    <w:p w:rsidR="002760AD" w:rsidRDefault="004D33C2" w:rsidP="002760AD">
      <w:pPr>
        <w:pStyle w:val="Nadpis2"/>
      </w:pPr>
      <w:r w:rsidRPr="002760AD">
        <w:t>V souvislosti se závazkem Prodávajícího dle bodu. 2.</w:t>
      </w:r>
      <w:r w:rsidR="00F83177" w:rsidRPr="002760AD">
        <w:t>4</w:t>
      </w:r>
      <w:r w:rsidRPr="002760AD">
        <w:t xml:space="preserve"> této smlouvy stanovuje Prodávající cen</w:t>
      </w:r>
      <w:r w:rsidR="00F2774A" w:rsidRPr="002760AD">
        <w:t>u</w:t>
      </w:r>
      <w:r w:rsidRPr="002760AD">
        <w:t xml:space="preserve"> </w:t>
      </w:r>
      <w:r w:rsidR="002760AD" w:rsidRPr="002760AD">
        <w:t>servisního zásahu v </w:t>
      </w:r>
      <w:r w:rsidR="00F83177" w:rsidRPr="002760AD">
        <w:t>po</w:t>
      </w:r>
      <w:r w:rsidRPr="002760AD">
        <w:t>záruční</w:t>
      </w:r>
      <w:r w:rsidR="002760AD" w:rsidRPr="002760AD">
        <w:t xml:space="preserve"> době</w:t>
      </w:r>
      <w:r w:rsidRPr="002760AD">
        <w:t>, kter</w:t>
      </w:r>
      <w:r w:rsidR="00F2774A" w:rsidRPr="002760AD">
        <w:t>á</w:t>
      </w:r>
      <w:r w:rsidRPr="002760AD">
        <w:t xml:space="preserve"> musí být zachován</w:t>
      </w:r>
      <w:r w:rsidR="00F2774A" w:rsidRPr="002760AD">
        <w:t>a</w:t>
      </w:r>
      <w:r w:rsidRPr="002760AD">
        <w:t xml:space="preserve"> po celou dobu trvání závazku Prodávajícího dle bodu. 2.</w:t>
      </w:r>
      <w:r w:rsidR="00F83177" w:rsidRPr="002760AD">
        <w:t>4</w:t>
      </w:r>
      <w:r w:rsidRPr="002760AD">
        <w:t xml:space="preserve"> této smlouvy a m</w:t>
      </w:r>
      <w:r w:rsidR="00F2774A" w:rsidRPr="002760AD">
        <w:t>ůže</w:t>
      </w:r>
      <w:r w:rsidRPr="002760AD">
        <w:t xml:space="preserve"> být měněn</w:t>
      </w:r>
      <w:r w:rsidR="00F2774A" w:rsidRPr="002760AD">
        <w:t>a</w:t>
      </w:r>
      <w:r w:rsidRPr="002760AD">
        <w:t xml:space="preserve"> pouze po vzájemném souhlasu obou smluvních stran.</w:t>
      </w:r>
    </w:p>
    <w:p w:rsidR="004D33C2" w:rsidRPr="000E5B1D" w:rsidRDefault="004D33C2" w:rsidP="002760AD">
      <w:pPr>
        <w:pStyle w:val="Nadpis2"/>
      </w:pPr>
      <w:r w:rsidRPr="000E5B1D">
        <w:t xml:space="preserve">Cena za 1 hodinu servisního zásahu v </w:t>
      </w:r>
      <w:r w:rsidR="00F83177">
        <w:t>po</w:t>
      </w:r>
      <w:r w:rsidRPr="000E5B1D">
        <w:t>záruční době</w:t>
      </w:r>
    </w:p>
    <w:tbl>
      <w:tblPr>
        <w:tblW w:w="0" w:type="auto"/>
        <w:jc w:val="right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2268"/>
        <w:gridCol w:w="2268"/>
        <w:gridCol w:w="2232"/>
      </w:tblGrid>
      <w:tr w:rsidR="004D33C2" w:rsidRPr="000E5B1D" w:rsidTr="004D33C2">
        <w:trPr>
          <w:jc w:val="right"/>
        </w:trPr>
        <w:tc>
          <w:tcPr>
            <w:tcW w:w="2977" w:type="dxa"/>
          </w:tcPr>
          <w:p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Položka</w:t>
            </w:r>
          </w:p>
        </w:tc>
        <w:tc>
          <w:tcPr>
            <w:tcW w:w="2268" w:type="dxa"/>
          </w:tcPr>
          <w:p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bez DPH</w:t>
            </w:r>
          </w:p>
        </w:tc>
        <w:tc>
          <w:tcPr>
            <w:tcW w:w="2268" w:type="dxa"/>
          </w:tcPr>
          <w:p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DPH samostatně</w:t>
            </w:r>
          </w:p>
        </w:tc>
        <w:tc>
          <w:tcPr>
            <w:tcW w:w="2232" w:type="dxa"/>
          </w:tcPr>
          <w:p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vč. DPH</w:t>
            </w:r>
          </w:p>
        </w:tc>
      </w:tr>
      <w:tr w:rsidR="008835E6" w:rsidRPr="000E5B1D" w:rsidTr="004D33C2">
        <w:trPr>
          <w:jc w:val="right"/>
        </w:trPr>
        <w:tc>
          <w:tcPr>
            <w:tcW w:w="2977" w:type="dxa"/>
          </w:tcPr>
          <w:p w:rsidR="008835E6" w:rsidRPr="000E5B1D" w:rsidRDefault="008835E6" w:rsidP="004D33C2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sz w:val="20"/>
              </w:rPr>
            </w:pPr>
            <w:r w:rsidRPr="000E5B1D">
              <w:rPr>
                <w:rFonts w:ascii="Calibri" w:hAnsi="Calibri" w:cs="Calibri"/>
                <w:sz w:val="20"/>
              </w:rPr>
              <w:t>1 hodina</w:t>
            </w:r>
            <w:r w:rsidRPr="000E5B1D">
              <w:rPr>
                <w:rFonts w:ascii="Calibri" w:eastAsia="Times New Roman" w:hAnsi="Calibri" w:cs="Times New Roman"/>
                <w:kern w:val="1"/>
              </w:rPr>
              <w:t xml:space="preserve"> </w:t>
            </w:r>
            <w:r w:rsidRPr="000E5B1D">
              <w:rPr>
                <w:rFonts w:ascii="Calibri" w:hAnsi="Calibri" w:cs="Calibri"/>
                <w:sz w:val="20"/>
              </w:rPr>
              <w:t>servisního zásahu</w:t>
            </w:r>
          </w:p>
        </w:tc>
        <w:tc>
          <w:tcPr>
            <w:tcW w:w="2268" w:type="dxa"/>
          </w:tcPr>
          <w:p w:rsidR="008835E6" w:rsidRPr="000E5B1D" w:rsidRDefault="008835E6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color w:val="FF0000"/>
                <w:sz w:val="20"/>
              </w:rPr>
              <w:t>DOPLNIT</w:t>
            </w:r>
            <w:r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2268" w:type="dxa"/>
          </w:tcPr>
          <w:p w:rsidR="008835E6" w:rsidRPr="000E5B1D" w:rsidRDefault="008835E6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color w:val="FF0000"/>
                <w:sz w:val="20"/>
              </w:rPr>
              <w:t>DOPLNIT</w:t>
            </w:r>
            <w:r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2232" w:type="dxa"/>
          </w:tcPr>
          <w:p w:rsidR="008835E6" w:rsidRPr="000E5B1D" w:rsidRDefault="008835E6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color w:val="FF0000"/>
                <w:sz w:val="20"/>
              </w:rPr>
              <w:t>DOPLNIT</w:t>
            </w:r>
            <w:r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</w:tbl>
    <w:p w:rsidR="004D33C2" w:rsidRDefault="004D33C2" w:rsidP="00A00B6B">
      <w:pPr>
        <w:pStyle w:val="Nadpis2"/>
      </w:pPr>
      <w:r w:rsidRPr="00A00B6B">
        <w:t>Servisním zásahem se rozumí doprava servisního technika do místa provádění zásahu</w:t>
      </w:r>
      <w:r w:rsidR="00377419">
        <w:t xml:space="preserve"> a</w:t>
      </w:r>
      <w:r w:rsidRPr="00A00B6B">
        <w:t xml:space="preserve"> práce servisního technika prováděná na předmětu plnění v rámci zásahu.</w:t>
      </w:r>
    </w:p>
    <w:p w:rsidR="004E0F38" w:rsidRPr="00537FC6" w:rsidRDefault="004E0F38" w:rsidP="004E0F38">
      <w:pPr>
        <w:pStyle w:val="Nadpis2"/>
      </w:pPr>
      <w:r>
        <w:t>Nás</w:t>
      </w:r>
      <w:r w:rsidRPr="00537FC6">
        <w:t>tup na opravu bude max. do 48 hodin od nahlášení závady.</w:t>
      </w:r>
    </w:p>
    <w:p w:rsidR="004D33C2" w:rsidRPr="000E5B1D" w:rsidRDefault="004D33C2" w:rsidP="008835E6">
      <w:pPr>
        <w:pStyle w:val="Nadpis2"/>
      </w:pPr>
      <w:r w:rsidRPr="000E5B1D">
        <w:t>Kupující je oprávněn po skončení záruční lhůty využívat i jiné poskytovatele pozáručního servisu, pokud se podmínky sjednané ve smlouvě ukážou jako pro Kupujícího nevýhodné.</w:t>
      </w:r>
      <w:r w:rsidR="00F2774A">
        <w:t xml:space="preserve"> Kupující není povinen pozáručního servisu ze strany Prodávajícího využívat.</w:t>
      </w:r>
    </w:p>
    <w:p w:rsidR="00847BD5" w:rsidRDefault="00847BD5" w:rsidP="00425B9B">
      <w:pPr>
        <w:pStyle w:val="Nadpis1"/>
      </w:pPr>
      <w:r>
        <w:t>Sankční podmínky</w:t>
      </w:r>
    </w:p>
    <w:p w:rsidR="00847BD5" w:rsidRPr="00FD6F62" w:rsidRDefault="00847BD5" w:rsidP="008835E6">
      <w:pPr>
        <w:pStyle w:val="Nadpis2"/>
      </w:pPr>
      <w:r w:rsidRPr="00FD6F62">
        <w:t xml:space="preserve">V </w:t>
      </w:r>
      <w:r w:rsidRPr="00FD6F62">
        <w:rPr>
          <w:rFonts w:eastAsia="HiddenHorzOCR"/>
        </w:rPr>
        <w:t xml:space="preserve">případě </w:t>
      </w:r>
      <w:r w:rsidRPr="00FD6F62">
        <w:t xml:space="preserve">nedodržení smluvní doby </w:t>
      </w:r>
      <w:r w:rsidR="008A3F8E" w:rsidRPr="00FD6F62">
        <w:t>k nástupu k servisnímu zásahu</w:t>
      </w:r>
      <w:r w:rsidRPr="00FD6F62">
        <w:t xml:space="preserve"> v </w:t>
      </w:r>
      <w:r w:rsidRPr="00FD6F62">
        <w:rPr>
          <w:rFonts w:eastAsia="HiddenHorzOCR"/>
        </w:rPr>
        <w:t xml:space="preserve">záruční době se sjednává </w:t>
      </w:r>
      <w:r w:rsidRPr="00FD6F62">
        <w:t xml:space="preserve">smluvní pokuta </w:t>
      </w:r>
      <w:r w:rsidR="00F2774A">
        <w:t>3</w:t>
      </w:r>
      <w:r w:rsidRPr="00FD6F62">
        <w:rPr>
          <w:b/>
          <w:bCs/>
        </w:rPr>
        <w:t>00</w:t>
      </w:r>
      <w:r w:rsidRPr="00FD6F62">
        <w:t xml:space="preserve">, </w:t>
      </w:r>
      <w:r w:rsidRPr="00FD6F62">
        <w:rPr>
          <w:rFonts w:eastAsia="HiddenHorzOCR"/>
        </w:rPr>
        <w:t xml:space="preserve">-Kč </w:t>
      </w:r>
      <w:r w:rsidRPr="00FD6F62">
        <w:t xml:space="preserve">za každou i </w:t>
      </w:r>
      <w:r w:rsidRPr="00FD6F62">
        <w:rPr>
          <w:rFonts w:eastAsia="HiddenHorzOCR"/>
        </w:rPr>
        <w:t xml:space="preserve">započatou </w:t>
      </w:r>
      <w:r w:rsidRPr="00FD6F62">
        <w:t>hodinu prodlení.</w:t>
      </w:r>
    </w:p>
    <w:p w:rsidR="00847BD5" w:rsidRPr="00FD6F62" w:rsidRDefault="00847BD5" w:rsidP="008835E6">
      <w:pPr>
        <w:pStyle w:val="Nadpis2"/>
      </w:pPr>
      <w:r w:rsidRPr="00FD6F62">
        <w:t xml:space="preserve">V případě nedodržení smluvní doby k odstranění závad na </w:t>
      </w:r>
      <w:r w:rsidR="008A3F8E" w:rsidRPr="00FD6F62">
        <w:t>předmětu plnění této smlouvy</w:t>
      </w:r>
      <w:r w:rsidRPr="00FD6F62">
        <w:t xml:space="preserve"> v záruční lhůtě bez řádného odůvodnění prodávajícím a schválení </w:t>
      </w:r>
      <w:r w:rsidR="00F2774A">
        <w:t>K</w:t>
      </w:r>
      <w:r w:rsidRPr="00FD6F62">
        <w:t xml:space="preserve">upujícím se sjednává smluvní pokuta </w:t>
      </w:r>
      <w:r w:rsidRPr="00FD6F62">
        <w:rPr>
          <w:b/>
          <w:bCs/>
        </w:rPr>
        <w:t>500</w:t>
      </w:r>
      <w:r w:rsidRPr="00FD6F62">
        <w:t>,- Kč za každou i započatou hodinu prodlení.</w:t>
      </w:r>
    </w:p>
    <w:p w:rsidR="00847BD5" w:rsidRPr="00FD6F62" w:rsidRDefault="00847BD5" w:rsidP="008835E6">
      <w:pPr>
        <w:pStyle w:val="Nadpis2"/>
      </w:pPr>
      <w:r w:rsidRPr="000E5B1D">
        <w:t xml:space="preserve">Dostane-li se </w:t>
      </w:r>
      <w:r w:rsidR="00F2774A">
        <w:t>P</w:t>
      </w:r>
      <w:r w:rsidRPr="000E5B1D">
        <w:t xml:space="preserve">rodávající do prodlení se splněním dodací lhůty dle bodu </w:t>
      </w:r>
      <w:r w:rsidR="00B71E1E" w:rsidRPr="000E5B1D">
        <w:t>3</w:t>
      </w:r>
      <w:r w:rsidRPr="000E5B1D">
        <w:t xml:space="preserve">.1 této smlouvy, je povinen zaplatit </w:t>
      </w:r>
      <w:r w:rsidR="00F2774A">
        <w:t>K</w:t>
      </w:r>
      <w:r w:rsidRPr="000E5B1D">
        <w:t xml:space="preserve">upujícímu smluvní pokutu ve výši </w:t>
      </w:r>
      <w:r w:rsidRPr="000E5B1D">
        <w:rPr>
          <w:b/>
          <w:bCs/>
        </w:rPr>
        <w:t>0,</w:t>
      </w:r>
      <w:r w:rsidR="00452FD6" w:rsidRPr="000E5B1D">
        <w:rPr>
          <w:b/>
          <w:bCs/>
        </w:rPr>
        <w:t>1</w:t>
      </w:r>
      <w:r w:rsidRPr="000E5B1D">
        <w:t xml:space="preserve">% z nabídkové ceny příslušného </w:t>
      </w:r>
      <w:r w:rsidR="00832FBA" w:rsidRPr="000E5B1D">
        <w:t>předmětu této smlouvy</w:t>
      </w:r>
      <w:r w:rsidRPr="000E5B1D">
        <w:t xml:space="preserve"> za každý i započatý den prodlení za každ</w:t>
      </w:r>
      <w:r w:rsidR="00832FBA" w:rsidRPr="000E5B1D">
        <w:t>ý</w:t>
      </w:r>
      <w:r w:rsidRPr="000E5B1D">
        <w:t xml:space="preserve"> takto včas nedodan</w:t>
      </w:r>
      <w:r w:rsidR="00832FBA" w:rsidRPr="000E5B1D">
        <w:t>ý</w:t>
      </w:r>
      <w:r w:rsidRPr="000E5B1D">
        <w:t xml:space="preserve"> </w:t>
      </w:r>
      <w:r w:rsidR="00832FBA" w:rsidRPr="000E5B1D">
        <w:t>předmět této smlouvy</w:t>
      </w:r>
      <w:r w:rsidRPr="000E5B1D">
        <w:t xml:space="preserve">. Vznikem povinnosti hradit smluvní pokutu ani jejím zaplacením není dotčen nárok </w:t>
      </w:r>
      <w:r w:rsidR="00F2774A">
        <w:t>K</w:t>
      </w:r>
      <w:r w:rsidRPr="000E5B1D">
        <w:t>upujícího na náhradu škody</w:t>
      </w:r>
      <w:r w:rsidR="009A0401">
        <w:t xml:space="preserve"> </w:t>
      </w:r>
      <w:r w:rsidRPr="000E5B1D">
        <w:t xml:space="preserve">ani na </w:t>
      </w:r>
      <w:r w:rsidRPr="00FD6F62">
        <w:t>odstoupení od této smlouvy.</w:t>
      </w:r>
    </w:p>
    <w:p w:rsidR="00847BD5" w:rsidRDefault="00847BD5" w:rsidP="00425B9B">
      <w:pPr>
        <w:pStyle w:val="Nadpis1"/>
      </w:pPr>
      <w:r>
        <w:t>Další ujedn</w:t>
      </w:r>
      <w:r w:rsidR="009A0401">
        <w:t>á</w:t>
      </w:r>
      <w:r>
        <w:t>ní</w:t>
      </w:r>
    </w:p>
    <w:p w:rsidR="00847BD5" w:rsidRPr="000E5B1D" w:rsidRDefault="00847BD5" w:rsidP="008835E6">
      <w:pPr>
        <w:pStyle w:val="Nadpis2"/>
      </w:pPr>
      <w:r w:rsidRPr="000E5B1D">
        <w:rPr>
          <w:rStyle w:val="Nadpis2Char"/>
        </w:rPr>
        <w:t xml:space="preserve">V rámci plnění předmětu této smlouvy </w:t>
      </w:r>
      <w:r w:rsidR="009A0401">
        <w:rPr>
          <w:rStyle w:val="Nadpis2Char"/>
        </w:rPr>
        <w:t>P</w:t>
      </w:r>
      <w:r w:rsidRPr="000E5B1D">
        <w:rPr>
          <w:rStyle w:val="Nadpis2Char"/>
        </w:rPr>
        <w:t>rodávající bezplatn</w:t>
      </w:r>
      <w:r w:rsidR="009759B7" w:rsidRPr="000E5B1D">
        <w:rPr>
          <w:rStyle w:val="Nadpis2Char"/>
        </w:rPr>
        <w:t>ě</w:t>
      </w:r>
      <w:r w:rsidRPr="000E5B1D">
        <w:rPr>
          <w:rStyle w:val="Nadpis2Char"/>
        </w:rPr>
        <w:t xml:space="preserve"> zajist</w:t>
      </w:r>
      <w:r w:rsidR="00B71E1E" w:rsidRPr="000E5B1D">
        <w:rPr>
          <w:rStyle w:val="Nadpis2Char"/>
        </w:rPr>
        <w:t>í</w:t>
      </w:r>
      <w:r w:rsidRPr="000E5B1D">
        <w:rPr>
          <w:rStyle w:val="Nadpis2Char"/>
        </w:rPr>
        <w:t xml:space="preserve"> proškolení zaměstnanců </w:t>
      </w:r>
      <w:r w:rsidR="009A0401">
        <w:rPr>
          <w:rStyle w:val="Nadpis2Char"/>
        </w:rPr>
        <w:t>K</w:t>
      </w:r>
      <w:r w:rsidRPr="000E5B1D">
        <w:rPr>
          <w:rStyle w:val="Nadpis2Char"/>
        </w:rPr>
        <w:t>upujícího v</w:t>
      </w:r>
      <w:r w:rsidRPr="000E5B1D">
        <w:t xml:space="preserve"> základních otázkách pravidelné a běžné údržby </w:t>
      </w:r>
      <w:r w:rsidR="000E5B1D">
        <w:t>předmětu</w:t>
      </w:r>
      <w:r w:rsidR="008A3F8E" w:rsidRPr="000E5B1D">
        <w:t xml:space="preserve"> plnění</w:t>
      </w:r>
      <w:r w:rsidR="000E5B1D" w:rsidRPr="000B4DAC">
        <w:t>,</w:t>
      </w:r>
      <w:r w:rsidR="000B4DAC">
        <w:t xml:space="preserve"> neboť</w:t>
      </w:r>
      <w:r w:rsidR="000E5B1D">
        <w:t xml:space="preserve"> </w:t>
      </w:r>
      <w:r w:rsidRPr="000E5B1D">
        <w:t>dod</w:t>
      </w:r>
      <w:r w:rsidR="008A3F8E" w:rsidRPr="000E5B1D">
        <w:t>ávka je předmětem této smlouvy</w:t>
      </w:r>
      <w:r w:rsidRPr="000E5B1D">
        <w:t>.</w:t>
      </w:r>
      <w:r w:rsidR="00914672" w:rsidRPr="000E5B1D">
        <w:t xml:space="preserve"> Termín a rozsah školení bude navržen </w:t>
      </w:r>
      <w:r w:rsidR="009A0401">
        <w:t>P</w:t>
      </w:r>
      <w:r w:rsidR="00914672" w:rsidRPr="000E5B1D">
        <w:t xml:space="preserve">rodávajícím a musí být schválen </w:t>
      </w:r>
      <w:r w:rsidR="009A0401">
        <w:t>K</w:t>
      </w:r>
      <w:r w:rsidR="00914672" w:rsidRPr="000E5B1D">
        <w:t xml:space="preserve">upujícím. Následně </w:t>
      </w:r>
      <w:r w:rsidR="009A0401">
        <w:t>K</w:t>
      </w:r>
      <w:r w:rsidR="00914672" w:rsidRPr="000E5B1D">
        <w:t>upující stanoví počet a jména osob, které se školení zúčastní.</w:t>
      </w:r>
    </w:p>
    <w:p w:rsidR="00B71E1E" w:rsidRPr="00EC0104" w:rsidRDefault="00B71E1E" w:rsidP="008835E6">
      <w:pPr>
        <w:pStyle w:val="Nadpis2"/>
      </w:pPr>
      <w:r w:rsidRPr="00EC0104">
        <w:t>Komunikací v záležitostech předmětu smlouvy jsou pověřeny kontaktní osoby uvedené ve čl. 1 této smlouvy.</w:t>
      </w:r>
    </w:p>
    <w:p w:rsidR="00C3120C" w:rsidRPr="000E5B1D" w:rsidRDefault="00C3120C" w:rsidP="008835E6">
      <w:pPr>
        <w:pStyle w:val="Nadpis2"/>
      </w:pPr>
      <w:r w:rsidRPr="000E5B1D">
        <w:t xml:space="preserve">Je-li vadné plnění podstatným porušením smlouvy, má </w:t>
      </w:r>
      <w:r w:rsidR="009A0401">
        <w:t>K</w:t>
      </w:r>
      <w:r w:rsidRPr="000E5B1D">
        <w:t xml:space="preserve">upující právo </w:t>
      </w:r>
      <w:proofErr w:type="gramStart"/>
      <w:r w:rsidRPr="000E5B1D">
        <w:t>na</w:t>
      </w:r>
      <w:proofErr w:type="gramEnd"/>
    </w:p>
    <w:p w:rsidR="00C3120C" w:rsidRPr="000E5B1D" w:rsidRDefault="00C3120C" w:rsidP="00A534C2">
      <w:pPr>
        <w:pStyle w:val="Nadpis3"/>
      </w:pPr>
      <w:r w:rsidRPr="000E5B1D">
        <w:t>odstranění</w:t>
      </w:r>
      <w:r w:rsidR="00B55277" w:rsidRPr="000E5B1D">
        <w:t xml:space="preserve"> vady</w:t>
      </w:r>
      <w:r w:rsidRPr="000E5B1D">
        <w:t xml:space="preserve"> dodání</w:t>
      </w:r>
      <w:r w:rsidR="00B55277" w:rsidRPr="000E5B1D">
        <w:t>m</w:t>
      </w:r>
      <w:r w:rsidRPr="000E5B1D">
        <w:t xml:space="preserve"> nové nebo chybějící věci,</w:t>
      </w:r>
    </w:p>
    <w:p w:rsidR="00C3120C" w:rsidRPr="000E5B1D" w:rsidRDefault="00C3120C" w:rsidP="00A534C2">
      <w:pPr>
        <w:pStyle w:val="Nadpis3"/>
      </w:pPr>
      <w:r w:rsidRPr="000E5B1D">
        <w:t>opravu věci,</w:t>
      </w:r>
    </w:p>
    <w:p w:rsidR="00B55277" w:rsidRPr="000E5B1D" w:rsidRDefault="00C3120C" w:rsidP="00A534C2">
      <w:pPr>
        <w:pStyle w:val="Nadpis3"/>
      </w:pPr>
      <w:r w:rsidRPr="000E5B1D">
        <w:t>odstoupit od smlouvy</w:t>
      </w:r>
      <w:r w:rsidR="00B55277" w:rsidRPr="000E5B1D">
        <w:t>,</w:t>
      </w:r>
    </w:p>
    <w:p w:rsidR="00C3120C" w:rsidRPr="000E5B1D" w:rsidRDefault="00B55277" w:rsidP="00A534C2">
      <w:pPr>
        <w:pStyle w:val="Nadpis3"/>
      </w:pPr>
      <w:r w:rsidRPr="000E5B1D">
        <w:t>přiměřenou slevu z kupní ceny</w:t>
      </w:r>
      <w:r w:rsidR="00C3120C" w:rsidRPr="000E5B1D">
        <w:t>.</w:t>
      </w:r>
    </w:p>
    <w:p w:rsidR="00B55277" w:rsidRPr="000E5B1D" w:rsidRDefault="00B55277" w:rsidP="008835E6">
      <w:pPr>
        <w:pStyle w:val="Nadpis2"/>
      </w:pPr>
      <w:r w:rsidRPr="000E5B1D">
        <w:t>Za podstatné porušení smlouvy je považováno především</w:t>
      </w:r>
    </w:p>
    <w:p w:rsidR="00B55277" w:rsidRPr="000E5B1D" w:rsidRDefault="00B55277" w:rsidP="00A534C2">
      <w:pPr>
        <w:pStyle w:val="Nadpis3"/>
      </w:pPr>
      <w:r w:rsidRPr="000E5B1D">
        <w:t xml:space="preserve">nedodání kompletního předmětu této smlouvy v termínu delším než 30 dní po uplynutí smluvní dodací lhůty uvedené v bodě 3.1 této smlouvy, </w:t>
      </w:r>
    </w:p>
    <w:p w:rsidR="00B55277" w:rsidRPr="000E5B1D" w:rsidRDefault="00B55277" w:rsidP="00A534C2">
      <w:pPr>
        <w:pStyle w:val="Nadpis3"/>
      </w:pPr>
      <w:r w:rsidRPr="000E5B1D">
        <w:lastRenderedPageBreak/>
        <w:t>dodání předmětu smlouvy, který nemá vlastnosti defin</w:t>
      </w:r>
      <w:r w:rsidR="002D2E31" w:rsidRPr="000E5B1D">
        <w:t>ované zadávacími podmínkami výše uvedené VZ</w:t>
      </w:r>
      <w:r w:rsidRPr="000E5B1D">
        <w:t>, příslušnými právními předpisy nebo touto smlouvou,</w:t>
      </w:r>
    </w:p>
    <w:p w:rsidR="00B55277" w:rsidRPr="000E5B1D" w:rsidRDefault="00B55277" w:rsidP="00A534C2">
      <w:pPr>
        <w:pStyle w:val="Nadpis3"/>
      </w:pPr>
      <w:r w:rsidRPr="000E5B1D">
        <w:t xml:space="preserve">uvedení nepravdivých údajů v nabídce na </w:t>
      </w:r>
      <w:r w:rsidR="002D2E31" w:rsidRPr="000E5B1D">
        <w:t xml:space="preserve">výše uvedenou </w:t>
      </w:r>
      <w:r w:rsidRPr="000E5B1D">
        <w:t>veřejnou zakázku.</w:t>
      </w:r>
    </w:p>
    <w:p w:rsidR="00C3120C" w:rsidRPr="000E5B1D" w:rsidRDefault="00C3120C" w:rsidP="008835E6">
      <w:pPr>
        <w:pStyle w:val="Nadpis2"/>
      </w:pPr>
      <w:r w:rsidRPr="000E5B1D">
        <w:t xml:space="preserve">Po oznámení vady nebo bez zbytečného odkladu kupující sdělí </w:t>
      </w:r>
      <w:r w:rsidR="009A0401">
        <w:t>P</w:t>
      </w:r>
      <w:r w:rsidRPr="000E5B1D">
        <w:t xml:space="preserve">rodávajícímu, jaké výše uvedené právo si zvolil. Pokud toto </w:t>
      </w:r>
      <w:r w:rsidR="009A0401">
        <w:t>K</w:t>
      </w:r>
      <w:r w:rsidRPr="000E5B1D">
        <w:t>upující neučiní, náleží mu práva jako při nepodstatném porušení smlouvy.</w:t>
      </w:r>
    </w:p>
    <w:p w:rsidR="00C3120C" w:rsidRPr="000E5B1D" w:rsidRDefault="00C3120C" w:rsidP="008835E6">
      <w:pPr>
        <w:pStyle w:val="Nadpis2"/>
      </w:pPr>
      <w:r w:rsidRPr="000E5B1D">
        <w:t xml:space="preserve">Při nepodstatném porušení smlouvy má </w:t>
      </w:r>
      <w:r w:rsidR="009A0401">
        <w:t>K</w:t>
      </w:r>
      <w:r w:rsidRPr="000E5B1D">
        <w:t>upující právo na odstranění vady nebo na přiměřenou slevu z kupní ceny.</w:t>
      </w:r>
    </w:p>
    <w:p w:rsidR="00C3120C" w:rsidRPr="000E5B1D" w:rsidRDefault="00C3120C" w:rsidP="008835E6">
      <w:pPr>
        <w:pStyle w:val="Nadpis2"/>
      </w:pPr>
      <w:r w:rsidRPr="000E5B1D">
        <w:t xml:space="preserve">Neodstraní-li </w:t>
      </w:r>
      <w:r w:rsidR="009A0401">
        <w:t>P</w:t>
      </w:r>
      <w:r w:rsidRPr="000E5B1D">
        <w:t xml:space="preserve">rodávající vadu věci včas nebo ji odmítne odstranit, může </w:t>
      </w:r>
      <w:r w:rsidR="009A0401">
        <w:t>K</w:t>
      </w:r>
      <w:r w:rsidRPr="000E5B1D">
        <w:t>upující požadovat slevu z kupní ceny nebo od smlouvy odstoupit.</w:t>
      </w:r>
    </w:p>
    <w:p w:rsidR="00B55277" w:rsidRPr="000E5B1D" w:rsidRDefault="004B44DC" w:rsidP="008835E6">
      <w:pPr>
        <w:pStyle w:val="Nadpis2"/>
      </w:pPr>
      <w:r w:rsidRPr="000E5B1D">
        <w:t xml:space="preserve">Zadavatel </w:t>
      </w:r>
      <w:r w:rsidR="00917C68" w:rsidRPr="000E5B1D">
        <w:t>(</w:t>
      </w:r>
      <w:r w:rsidR="009A0401">
        <w:t>K</w:t>
      </w:r>
      <w:r w:rsidR="00917C68" w:rsidRPr="000E5B1D">
        <w:t xml:space="preserve">upující) </w:t>
      </w:r>
      <w:r w:rsidRPr="000E5B1D">
        <w:t xml:space="preserve">je povinen poskytovat informace a dokumentaci oprávněným orgánům, tj. po dobu 10 let. Prodávající se zavazuje poskytnout zadavateli </w:t>
      </w:r>
      <w:r w:rsidR="00917C68" w:rsidRPr="000E5B1D">
        <w:t>(</w:t>
      </w:r>
      <w:r w:rsidR="009A0401">
        <w:t>K</w:t>
      </w:r>
      <w:r w:rsidR="00917C68" w:rsidRPr="000E5B1D">
        <w:t xml:space="preserve">upujícímu) </w:t>
      </w:r>
      <w:r w:rsidRPr="000E5B1D">
        <w:t>součinnost při provádění úkonů spojených s činnostmi uvedenými v předchozí větě.</w:t>
      </w:r>
    </w:p>
    <w:p w:rsidR="00847BD5" w:rsidRDefault="00847BD5" w:rsidP="00425B9B">
      <w:pPr>
        <w:pStyle w:val="Nadpis1"/>
      </w:pPr>
      <w:r>
        <w:t>Závěrečná ustanoveni</w:t>
      </w:r>
    </w:p>
    <w:p w:rsidR="00847BD5" w:rsidRPr="002D1F82" w:rsidRDefault="00847BD5" w:rsidP="008835E6">
      <w:pPr>
        <w:pStyle w:val="Nadpis2"/>
      </w:pPr>
      <w:r w:rsidRPr="002D1F82">
        <w:t xml:space="preserve">Práva a povinnosti touto smlouvou výslovně neupravené se řídí příslušnými ustanoveními </w:t>
      </w:r>
      <w:r w:rsidR="0046412C" w:rsidRPr="002D1F82">
        <w:t>NOZ, zejména ustanoveními</w:t>
      </w:r>
      <w:r w:rsidR="002D2E31" w:rsidRPr="002D1F82">
        <w:t xml:space="preserve"> § 2085 NOZ o koupi movité věci</w:t>
      </w:r>
      <w:r w:rsidRPr="002D1F82">
        <w:t>.</w:t>
      </w:r>
    </w:p>
    <w:p w:rsidR="00847BD5" w:rsidRPr="002D1F82" w:rsidRDefault="00847BD5" w:rsidP="008835E6">
      <w:pPr>
        <w:pStyle w:val="Nadpis2"/>
      </w:pPr>
      <w:r w:rsidRPr="002D1F82">
        <w:t xml:space="preserve">Tuto smlouvu lze měnit a doplňovat pouze formou písemných vzestupně číslovaných dodatku podepsaných oběma smluvními stranami. </w:t>
      </w:r>
      <w:r w:rsidR="007A15AB" w:rsidRPr="002D1F82">
        <w:t>Z</w:t>
      </w:r>
      <w:r w:rsidRPr="002D1F82">
        <w:t xml:space="preserve">měny smlouvy jsou přípustné jen v těch záležitostech, které nebyly </w:t>
      </w:r>
      <w:r w:rsidR="00B0587E" w:rsidRPr="002D1F82">
        <w:t>p</w:t>
      </w:r>
      <w:r w:rsidRPr="002D1F82">
        <w:t>ředmětem zadání veřejné zakázky.</w:t>
      </w:r>
    </w:p>
    <w:p w:rsidR="00847BD5" w:rsidRPr="002D1F82" w:rsidRDefault="00847BD5" w:rsidP="008835E6">
      <w:pPr>
        <w:pStyle w:val="Nadpis2"/>
      </w:pPr>
      <w:r w:rsidRPr="002D1F82">
        <w:t xml:space="preserve">Tato smlouva nabývá platnosti a účinnosti dnem jejího podpisu oběma smluvními stranami. Smlouva je vyhotovena ve </w:t>
      </w:r>
      <w:r w:rsidR="00E9654D" w:rsidRPr="002D1F82">
        <w:t>4</w:t>
      </w:r>
      <w:r w:rsidRPr="002D1F82">
        <w:t xml:space="preserve"> stejnopisech s platností originálu, z nichž každá smluvní strana obdrží po </w:t>
      </w:r>
      <w:r w:rsidR="00E9654D" w:rsidRPr="002D1F82">
        <w:t>dvou</w:t>
      </w:r>
      <w:r w:rsidRPr="002D1F82">
        <w:t>.</w:t>
      </w:r>
    </w:p>
    <w:p w:rsidR="00847BD5" w:rsidRPr="002D1F82" w:rsidRDefault="00847BD5" w:rsidP="008835E6">
      <w:pPr>
        <w:pStyle w:val="Nadpis2"/>
      </w:pPr>
      <w:r w:rsidRPr="002D1F82">
        <w:t>Nedílnou součásti této smlouvy j</w:t>
      </w:r>
      <w:r w:rsidR="00480421">
        <w:t>sou technické</w:t>
      </w:r>
      <w:r w:rsidR="00C12A3A">
        <w:t xml:space="preserve"> </w:t>
      </w:r>
      <w:r w:rsidR="00480421">
        <w:t>parametry</w:t>
      </w:r>
      <w:r w:rsidR="00C12A3A">
        <w:t xml:space="preserve"> předmětu</w:t>
      </w:r>
      <w:r w:rsidR="00480421">
        <w:t xml:space="preserve"> koupě sestavené</w:t>
      </w:r>
      <w:r w:rsidRPr="002D1F82">
        <w:t xml:space="preserve"> </w:t>
      </w:r>
      <w:r w:rsidR="005D7CE2" w:rsidRPr="002D1F82">
        <w:t xml:space="preserve">prodávajícím </w:t>
      </w:r>
      <w:r w:rsidR="00B0587E" w:rsidRPr="002D1F82">
        <w:t xml:space="preserve">v souladu s požadavky </w:t>
      </w:r>
      <w:r w:rsidR="00480421" w:rsidRPr="00782A43">
        <w:t>Výzvy</w:t>
      </w:r>
      <w:r w:rsidR="00480421">
        <w:t xml:space="preserve"> </w:t>
      </w:r>
      <w:r w:rsidR="009A0401">
        <w:t>K</w:t>
      </w:r>
      <w:r w:rsidRPr="002D1F82">
        <w:t>upujícího.</w:t>
      </w:r>
    </w:p>
    <w:p w:rsidR="007550E8" w:rsidRPr="002D1F82" w:rsidRDefault="007550E8" w:rsidP="008835E6">
      <w:pPr>
        <w:pStyle w:val="Nadpis2"/>
      </w:pPr>
      <w:r w:rsidRPr="002D1F82">
        <w:t xml:space="preserve">Smluvní strany prohlašují, ze skutečnosti uvedené v této smlouvě nepovažují za obchodní tajemství ve smyslu §504 NOZ a udělují svolení k jejich užití a zveřejnění v plném rozsahu bez stanovení jakýchkoliv dalších podmínek, příp. je </w:t>
      </w:r>
      <w:r w:rsidR="009A0401">
        <w:t>P</w:t>
      </w:r>
      <w:r w:rsidRPr="002D1F82">
        <w:t>rodávající povinen označit části této smlouvy, které považuje za obchodní tajemství.</w:t>
      </w:r>
    </w:p>
    <w:p w:rsidR="00365E9D" w:rsidRPr="002D1F82" w:rsidRDefault="00365E9D" w:rsidP="008835E6">
      <w:pPr>
        <w:pStyle w:val="Nadpis2"/>
      </w:pPr>
      <w:r w:rsidRPr="002D1F82">
        <w:t xml:space="preserve">Obě smluvní strany souhlasí, že tato smlouva včetně všech jejích příloh, změn a dodatků bude uveřejněna na profilu zadavatele v souladu s § 147a </w:t>
      </w:r>
      <w:r w:rsidR="003E7FD5" w:rsidRPr="002D1F82">
        <w:t>zákona č. 137/2006 Sb., o veřejných zakázkách, v platném znění</w:t>
      </w:r>
      <w:r w:rsidRPr="002D1F82">
        <w:t>.</w:t>
      </w:r>
    </w:p>
    <w:p w:rsidR="00847BD5" w:rsidRDefault="00847BD5" w:rsidP="008835E6">
      <w:pPr>
        <w:pStyle w:val="Nadpis2"/>
      </w:pPr>
      <w:r w:rsidRPr="002D1F82">
        <w:t>Smluvní strany prohlašují, že si tuto smlouvu přečetly, její obsah je jim srozumitelný, a že tato smlouva byla mezi nimi uzavřena svobodně</w:t>
      </w:r>
      <w:r w:rsidR="007A15AB" w:rsidRPr="002D1F82">
        <w:t>, vážně, nikoliv v tísni a za ná</w:t>
      </w:r>
      <w:r w:rsidRPr="002D1F82">
        <w:t>padn</w:t>
      </w:r>
      <w:r w:rsidR="007A15AB" w:rsidRPr="002D1F82">
        <w:t>ě</w:t>
      </w:r>
      <w:r w:rsidRPr="002D1F82">
        <w:t xml:space="preserve"> nevýhodných podmínek. Na důkaz souhlasu s obsahem smlouvy připojují níže své podpisy.</w:t>
      </w:r>
    </w:p>
    <w:p w:rsidR="00BE5666" w:rsidRDefault="00BE5666" w:rsidP="002D1F82"/>
    <w:tbl>
      <w:tblPr>
        <w:tblW w:w="0" w:type="auto"/>
        <w:tblInd w:w="-106" w:type="dxa"/>
        <w:tblLook w:val="00A0"/>
      </w:tblPr>
      <w:tblGrid>
        <w:gridCol w:w="5070"/>
        <w:gridCol w:w="4784"/>
      </w:tblGrid>
      <w:tr w:rsidR="00847BD5" w:rsidRPr="00E9654D">
        <w:tc>
          <w:tcPr>
            <w:tcW w:w="5070" w:type="dxa"/>
          </w:tcPr>
          <w:p w:rsidR="00847BD5" w:rsidRPr="00E9654D" w:rsidRDefault="00847BD5" w:rsidP="009A0401">
            <w:pPr>
              <w:spacing w:before="0" w:after="0"/>
              <w:jc w:val="left"/>
              <w:rPr>
                <w:sz w:val="21"/>
                <w:szCs w:val="21"/>
              </w:rPr>
            </w:pPr>
            <w:r w:rsidRPr="00E9654D">
              <w:rPr>
                <w:sz w:val="21"/>
                <w:szCs w:val="21"/>
              </w:rPr>
              <w:t xml:space="preserve">za </w:t>
            </w:r>
            <w:r w:rsidR="009A0401">
              <w:rPr>
                <w:sz w:val="21"/>
                <w:szCs w:val="21"/>
              </w:rPr>
              <w:t>P</w:t>
            </w:r>
            <w:r w:rsidRPr="00E9654D">
              <w:rPr>
                <w:sz w:val="21"/>
                <w:szCs w:val="21"/>
              </w:rPr>
              <w:t>rodávajícího:</w:t>
            </w:r>
            <w:r w:rsidRPr="00E9654D">
              <w:rPr>
                <w:sz w:val="21"/>
                <w:szCs w:val="21"/>
              </w:rPr>
              <w:tab/>
            </w:r>
          </w:p>
        </w:tc>
        <w:tc>
          <w:tcPr>
            <w:tcW w:w="4784" w:type="dxa"/>
          </w:tcPr>
          <w:p w:rsidR="00847BD5" w:rsidRPr="00E9654D" w:rsidRDefault="00847BD5" w:rsidP="009A0401">
            <w:pPr>
              <w:spacing w:before="0" w:after="0"/>
              <w:jc w:val="left"/>
              <w:rPr>
                <w:sz w:val="21"/>
                <w:szCs w:val="21"/>
              </w:rPr>
            </w:pPr>
            <w:r w:rsidRPr="00E9654D">
              <w:rPr>
                <w:sz w:val="21"/>
                <w:szCs w:val="21"/>
              </w:rPr>
              <w:t xml:space="preserve">za </w:t>
            </w:r>
            <w:r w:rsidR="009A0401">
              <w:rPr>
                <w:sz w:val="21"/>
                <w:szCs w:val="21"/>
              </w:rPr>
              <w:t>K</w:t>
            </w:r>
            <w:r w:rsidRPr="00E9654D">
              <w:rPr>
                <w:sz w:val="21"/>
                <w:szCs w:val="21"/>
              </w:rPr>
              <w:t>upujícího:</w:t>
            </w:r>
          </w:p>
        </w:tc>
      </w:tr>
      <w:tr w:rsidR="00847BD5" w:rsidRPr="00E9654D">
        <w:tc>
          <w:tcPr>
            <w:tcW w:w="5070" w:type="dxa"/>
          </w:tcPr>
          <w:p w:rsidR="00847BD5" w:rsidRPr="00E9654D" w:rsidRDefault="00847BD5" w:rsidP="009A0401">
            <w:pPr>
              <w:spacing w:before="240" w:after="0"/>
              <w:jc w:val="left"/>
              <w:rPr>
                <w:sz w:val="21"/>
                <w:szCs w:val="21"/>
              </w:rPr>
            </w:pPr>
            <w:r w:rsidRPr="00E9654D">
              <w:rPr>
                <w:sz w:val="21"/>
                <w:szCs w:val="21"/>
              </w:rPr>
              <w:t>V_________________ dne ___. ___. 201</w:t>
            </w:r>
            <w:r w:rsidR="009A0401">
              <w:rPr>
                <w:sz w:val="21"/>
                <w:szCs w:val="21"/>
              </w:rPr>
              <w:t>6</w:t>
            </w:r>
          </w:p>
        </w:tc>
        <w:tc>
          <w:tcPr>
            <w:tcW w:w="4784" w:type="dxa"/>
          </w:tcPr>
          <w:p w:rsidR="00847BD5" w:rsidRPr="00E9654D" w:rsidRDefault="00847BD5" w:rsidP="002760AD">
            <w:pPr>
              <w:spacing w:before="240" w:after="0"/>
              <w:jc w:val="left"/>
              <w:rPr>
                <w:sz w:val="21"/>
                <w:szCs w:val="21"/>
              </w:rPr>
            </w:pPr>
            <w:r w:rsidRPr="00E9654D">
              <w:rPr>
                <w:sz w:val="21"/>
                <w:szCs w:val="21"/>
              </w:rPr>
              <w:t>V</w:t>
            </w:r>
            <w:r w:rsidR="002760AD">
              <w:rPr>
                <w:sz w:val="21"/>
                <w:szCs w:val="21"/>
              </w:rPr>
              <w:t>e Vlčicích</w:t>
            </w:r>
            <w:r w:rsidR="001C25A2" w:rsidRPr="00E9654D">
              <w:rPr>
                <w:sz w:val="21"/>
                <w:szCs w:val="21"/>
              </w:rPr>
              <w:t xml:space="preserve"> </w:t>
            </w:r>
            <w:r w:rsidRPr="00E9654D">
              <w:rPr>
                <w:sz w:val="21"/>
                <w:szCs w:val="21"/>
              </w:rPr>
              <w:t>dne ___. ___. 201</w:t>
            </w:r>
            <w:r w:rsidR="009A0401">
              <w:rPr>
                <w:sz w:val="21"/>
                <w:szCs w:val="21"/>
              </w:rPr>
              <w:t>6</w:t>
            </w:r>
          </w:p>
        </w:tc>
      </w:tr>
      <w:tr w:rsidR="00847BD5" w:rsidRPr="00E9654D">
        <w:tc>
          <w:tcPr>
            <w:tcW w:w="5070" w:type="dxa"/>
          </w:tcPr>
          <w:p w:rsidR="00847BD5" w:rsidRPr="00E9654D" w:rsidRDefault="00847BD5" w:rsidP="00425B9B">
            <w:pPr>
              <w:spacing w:before="0" w:after="600"/>
              <w:jc w:val="left"/>
              <w:rPr>
                <w:sz w:val="21"/>
                <w:szCs w:val="21"/>
              </w:rPr>
            </w:pPr>
          </w:p>
        </w:tc>
        <w:tc>
          <w:tcPr>
            <w:tcW w:w="4784" w:type="dxa"/>
          </w:tcPr>
          <w:p w:rsidR="00847BD5" w:rsidRPr="00E9654D" w:rsidRDefault="00847BD5" w:rsidP="00425B9B">
            <w:pPr>
              <w:spacing w:before="0" w:after="600"/>
              <w:jc w:val="left"/>
              <w:rPr>
                <w:sz w:val="21"/>
                <w:szCs w:val="21"/>
              </w:rPr>
            </w:pPr>
          </w:p>
        </w:tc>
      </w:tr>
      <w:tr w:rsidR="00847BD5" w:rsidRPr="00093060">
        <w:tc>
          <w:tcPr>
            <w:tcW w:w="5070" w:type="dxa"/>
          </w:tcPr>
          <w:p w:rsidR="00847BD5" w:rsidRPr="00093060" w:rsidRDefault="00847BD5" w:rsidP="00A7254D">
            <w:pPr>
              <w:spacing w:before="0" w:after="0"/>
              <w:jc w:val="center"/>
              <w:rPr>
                <w:b/>
                <w:bCs/>
                <w:sz w:val="20"/>
                <w:szCs w:val="21"/>
              </w:rPr>
            </w:pPr>
            <w:r w:rsidRPr="00093060">
              <w:rPr>
                <w:b/>
                <w:bCs/>
                <w:sz w:val="20"/>
                <w:szCs w:val="21"/>
              </w:rPr>
              <w:t>---jméno a příjmení oprávněné osoby---</w:t>
            </w:r>
          </w:p>
        </w:tc>
        <w:tc>
          <w:tcPr>
            <w:tcW w:w="4784" w:type="dxa"/>
          </w:tcPr>
          <w:p w:rsidR="00847BD5" w:rsidRPr="00093060" w:rsidRDefault="001C25A2" w:rsidP="00A4765B">
            <w:pPr>
              <w:spacing w:before="0" w:after="0"/>
              <w:jc w:val="center"/>
              <w:rPr>
                <w:b/>
                <w:bCs/>
                <w:sz w:val="20"/>
                <w:szCs w:val="21"/>
              </w:rPr>
            </w:pPr>
            <w:r>
              <w:rPr>
                <w:b/>
                <w:bCs/>
                <w:sz w:val="20"/>
                <w:szCs w:val="21"/>
              </w:rPr>
              <w:t>Václav Kovář</w:t>
            </w:r>
          </w:p>
        </w:tc>
      </w:tr>
      <w:tr w:rsidR="00847BD5" w:rsidRPr="00093060">
        <w:tc>
          <w:tcPr>
            <w:tcW w:w="5070" w:type="dxa"/>
          </w:tcPr>
          <w:p w:rsidR="00847BD5" w:rsidRPr="00093060" w:rsidRDefault="00847BD5" w:rsidP="00A7254D">
            <w:pPr>
              <w:spacing w:before="0" w:after="0"/>
              <w:jc w:val="center"/>
              <w:rPr>
                <w:sz w:val="20"/>
                <w:szCs w:val="21"/>
              </w:rPr>
            </w:pPr>
            <w:r w:rsidRPr="00093060">
              <w:rPr>
                <w:sz w:val="20"/>
                <w:szCs w:val="21"/>
              </w:rPr>
              <w:t>---funkce---</w:t>
            </w:r>
          </w:p>
          <w:p w:rsidR="00847BD5" w:rsidRPr="00093060" w:rsidRDefault="00847BD5" w:rsidP="00A7254D">
            <w:pPr>
              <w:spacing w:before="0" w:after="0"/>
              <w:jc w:val="center"/>
              <w:rPr>
                <w:sz w:val="20"/>
                <w:szCs w:val="21"/>
              </w:rPr>
            </w:pPr>
            <w:r w:rsidRPr="00093060">
              <w:rPr>
                <w:sz w:val="20"/>
                <w:szCs w:val="21"/>
              </w:rPr>
              <w:t xml:space="preserve">---název </w:t>
            </w:r>
            <w:r w:rsidR="009A0401">
              <w:rPr>
                <w:sz w:val="20"/>
                <w:szCs w:val="21"/>
              </w:rPr>
              <w:t>P</w:t>
            </w:r>
            <w:r w:rsidRPr="00093060">
              <w:rPr>
                <w:sz w:val="20"/>
                <w:szCs w:val="21"/>
              </w:rPr>
              <w:t>rodávajícího---</w:t>
            </w:r>
          </w:p>
          <w:p w:rsidR="00847BD5" w:rsidRPr="00093060" w:rsidRDefault="00847BD5" w:rsidP="009A0401">
            <w:pPr>
              <w:spacing w:before="0" w:after="0"/>
              <w:jc w:val="center"/>
              <w:rPr>
                <w:color w:val="FF0000"/>
                <w:sz w:val="20"/>
                <w:szCs w:val="21"/>
              </w:rPr>
            </w:pPr>
            <w:r w:rsidRPr="00093060">
              <w:rPr>
                <w:color w:val="FF0000"/>
                <w:sz w:val="20"/>
                <w:szCs w:val="21"/>
              </w:rPr>
              <w:t xml:space="preserve">(upraví </w:t>
            </w:r>
            <w:r w:rsidR="009A0401">
              <w:rPr>
                <w:color w:val="FF0000"/>
                <w:sz w:val="20"/>
                <w:szCs w:val="21"/>
              </w:rPr>
              <w:t>P</w:t>
            </w:r>
            <w:r w:rsidRPr="00093060">
              <w:rPr>
                <w:color w:val="FF0000"/>
                <w:sz w:val="20"/>
                <w:szCs w:val="21"/>
              </w:rPr>
              <w:t>rodávající)</w:t>
            </w:r>
          </w:p>
        </w:tc>
        <w:tc>
          <w:tcPr>
            <w:tcW w:w="4784" w:type="dxa"/>
          </w:tcPr>
          <w:p w:rsidR="00847BD5" w:rsidRPr="00093060" w:rsidRDefault="001C25A2" w:rsidP="00A7254D">
            <w:pPr>
              <w:spacing w:before="0" w:after="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ředitel</w:t>
            </w:r>
          </w:p>
          <w:p w:rsidR="00847BD5" w:rsidRPr="00093060" w:rsidRDefault="001C25A2" w:rsidP="00A7254D">
            <w:pPr>
              <w:spacing w:before="0" w:after="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Domov pro seniory Vlčice, příspěvková organizace</w:t>
            </w:r>
          </w:p>
        </w:tc>
      </w:tr>
    </w:tbl>
    <w:p w:rsidR="00847BD5" w:rsidRPr="008835E6" w:rsidRDefault="00847BD5" w:rsidP="00093060">
      <w:pPr>
        <w:spacing w:after="0"/>
        <w:rPr>
          <w:i/>
          <w:iCs/>
          <w:sz w:val="18"/>
          <w:szCs w:val="21"/>
        </w:rPr>
      </w:pPr>
      <w:r w:rsidRPr="00425B9B">
        <w:rPr>
          <w:i/>
          <w:iCs/>
          <w:sz w:val="18"/>
          <w:szCs w:val="21"/>
        </w:rPr>
        <w:t>Příloh</w:t>
      </w:r>
      <w:r w:rsidR="009A0401">
        <w:rPr>
          <w:i/>
          <w:iCs/>
          <w:sz w:val="18"/>
          <w:szCs w:val="21"/>
        </w:rPr>
        <w:t>a</w:t>
      </w:r>
      <w:r w:rsidRPr="00425B9B">
        <w:rPr>
          <w:i/>
          <w:iCs/>
          <w:sz w:val="18"/>
          <w:szCs w:val="21"/>
        </w:rPr>
        <w:t>:</w:t>
      </w:r>
      <w:r w:rsidR="008835E6">
        <w:rPr>
          <w:i/>
          <w:iCs/>
          <w:sz w:val="18"/>
          <w:szCs w:val="21"/>
        </w:rPr>
        <w:t xml:space="preserve"> </w:t>
      </w:r>
      <w:r w:rsidR="00FD6F62" w:rsidRPr="00FD6F62">
        <w:rPr>
          <w:i/>
          <w:iCs/>
          <w:sz w:val="18"/>
          <w:szCs w:val="21"/>
        </w:rPr>
        <w:t xml:space="preserve">Technické parametry </w:t>
      </w:r>
      <w:r w:rsidR="001C25A2">
        <w:rPr>
          <w:i/>
          <w:iCs/>
          <w:sz w:val="18"/>
          <w:szCs w:val="21"/>
        </w:rPr>
        <w:t xml:space="preserve">myčky nádobí a elektrických </w:t>
      </w:r>
      <w:proofErr w:type="spellStart"/>
      <w:proofErr w:type="gramStart"/>
      <w:r w:rsidR="001C25A2">
        <w:rPr>
          <w:i/>
          <w:iCs/>
          <w:sz w:val="18"/>
          <w:szCs w:val="21"/>
        </w:rPr>
        <w:t>konvektomatů</w:t>
      </w:r>
      <w:proofErr w:type="spellEnd"/>
      <w:r w:rsidR="009A0401">
        <w:rPr>
          <w:i/>
          <w:iCs/>
          <w:sz w:val="18"/>
          <w:szCs w:val="21"/>
        </w:rPr>
        <w:t xml:space="preserve"> </w:t>
      </w:r>
      <w:r w:rsidR="009A0401" w:rsidRPr="00377419">
        <w:rPr>
          <w:i/>
          <w:iCs/>
          <w:color w:val="FF0000"/>
          <w:sz w:val="18"/>
          <w:szCs w:val="21"/>
        </w:rPr>
        <w:t xml:space="preserve"> (poznámka</w:t>
      </w:r>
      <w:proofErr w:type="gramEnd"/>
      <w:r w:rsidR="009A0401" w:rsidRPr="00377419">
        <w:rPr>
          <w:i/>
          <w:iCs/>
          <w:color w:val="FF0000"/>
          <w:sz w:val="18"/>
          <w:szCs w:val="21"/>
        </w:rPr>
        <w:t>: stačí v nabídce přiložit jen jednou)</w:t>
      </w:r>
    </w:p>
    <w:sectPr w:rsidR="00847BD5" w:rsidRPr="008835E6" w:rsidSect="00A534C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0AD" w:rsidRDefault="002760AD" w:rsidP="00994931">
      <w:r>
        <w:separator/>
      </w:r>
    </w:p>
  </w:endnote>
  <w:endnote w:type="continuationSeparator" w:id="0">
    <w:p w:rsidR="002760AD" w:rsidRDefault="002760AD" w:rsidP="00994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AD" w:rsidRPr="0068371C" w:rsidRDefault="002760AD" w:rsidP="00994931">
    <w:pPr>
      <w:pStyle w:val="Zhlav1"/>
    </w:pPr>
    <w:r w:rsidRPr="0068371C">
      <w:t xml:space="preserve">Stránka </w:t>
    </w:r>
    <w:fldSimple w:instr=" PAGE ">
      <w:r w:rsidR="00377419">
        <w:rPr>
          <w:noProof/>
        </w:rPr>
        <w:t>5</w:t>
      </w:r>
    </w:fldSimple>
    <w:r w:rsidRPr="0068371C">
      <w:t xml:space="preserve"> z </w:t>
    </w:r>
    <w:fldSimple w:instr=" NUMPAGES  ">
      <w:r w:rsidR="00377419">
        <w:rPr>
          <w:noProof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AD" w:rsidRPr="004F4C59" w:rsidRDefault="002760AD" w:rsidP="004F4C59">
    <w:pPr>
      <w:pStyle w:val="Zpat"/>
      <w:jc w:val="right"/>
      <w:rPr>
        <w:rFonts w:ascii="Courier New" w:hAnsi="Courier New" w:cs="Courier New"/>
        <w:sz w:val="18"/>
      </w:rPr>
    </w:pPr>
    <w:r w:rsidRPr="004F4C59">
      <w:rPr>
        <w:rFonts w:ascii="Courier New" w:hAnsi="Courier New" w:cs="Courier New"/>
        <w:sz w:val="18"/>
      </w:rPr>
      <w:t xml:space="preserve">Stránka </w:t>
    </w:r>
    <w:r w:rsidRPr="004F4C59">
      <w:rPr>
        <w:rFonts w:ascii="Courier New" w:hAnsi="Courier New" w:cs="Courier New"/>
        <w:sz w:val="18"/>
      </w:rPr>
      <w:fldChar w:fldCharType="begin"/>
    </w:r>
    <w:r w:rsidRPr="004F4C59">
      <w:rPr>
        <w:rFonts w:ascii="Courier New" w:hAnsi="Courier New" w:cs="Courier New"/>
        <w:sz w:val="18"/>
      </w:rPr>
      <w:instrText xml:space="preserve"> PAGE </w:instrText>
    </w:r>
    <w:r w:rsidRPr="004F4C59">
      <w:rPr>
        <w:rFonts w:ascii="Courier New" w:hAnsi="Courier New" w:cs="Courier New"/>
        <w:sz w:val="18"/>
      </w:rPr>
      <w:fldChar w:fldCharType="separate"/>
    </w:r>
    <w:r>
      <w:rPr>
        <w:rFonts w:ascii="Courier New" w:hAnsi="Courier New" w:cs="Courier New"/>
        <w:noProof/>
        <w:sz w:val="18"/>
      </w:rPr>
      <w:t>1</w:t>
    </w:r>
    <w:r w:rsidRPr="004F4C59">
      <w:rPr>
        <w:rFonts w:ascii="Courier New" w:hAnsi="Courier New" w:cs="Courier New"/>
        <w:sz w:val="18"/>
      </w:rPr>
      <w:fldChar w:fldCharType="end"/>
    </w:r>
    <w:r w:rsidRPr="004F4C59">
      <w:rPr>
        <w:rFonts w:ascii="Courier New" w:hAnsi="Courier New" w:cs="Courier New"/>
        <w:sz w:val="18"/>
      </w:rPr>
      <w:t xml:space="preserve"> z </w:t>
    </w:r>
    <w:r w:rsidRPr="004F4C59">
      <w:rPr>
        <w:rFonts w:ascii="Courier New" w:hAnsi="Courier New" w:cs="Courier New"/>
        <w:sz w:val="18"/>
      </w:rPr>
      <w:fldChar w:fldCharType="begin"/>
    </w:r>
    <w:r w:rsidRPr="004F4C59">
      <w:rPr>
        <w:rFonts w:ascii="Courier New" w:hAnsi="Courier New" w:cs="Courier New"/>
        <w:sz w:val="18"/>
      </w:rPr>
      <w:instrText xml:space="preserve"> NUMPAGES  </w:instrText>
    </w:r>
    <w:r w:rsidRPr="004F4C59">
      <w:rPr>
        <w:rFonts w:ascii="Courier New" w:hAnsi="Courier New" w:cs="Courier New"/>
        <w:sz w:val="18"/>
      </w:rPr>
      <w:fldChar w:fldCharType="separate"/>
    </w:r>
    <w:r>
      <w:rPr>
        <w:rFonts w:ascii="Courier New" w:hAnsi="Courier New" w:cs="Courier New"/>
        <w:noProof/>
        <w:sz w:val="18"/>
      </w:rPr>
      <w:t>6</w:t>
    </w:r>
    <w:r w:rsidRPr="004F4C59">
      <w:rPr>
        <w:rFonts w:ascii="Courier New" w:hAnsi="Courier New" w:cs="Courier New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0AD" w:rsidRDefault="002760AD" w:rsidP="00994931">
      <w:r>
        <w:separator/>
      </w:r>
    </w:p>
  </w:footnote>
  <w:footnote w:type="continuationSeparator" w:id="0">
    <w:p w:rsidR="002760AD" w:rsidRDefault="002760AD" w:rsidP="009949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AD" w:rsidRPr="00A4765B" w:rsidRDefault="002760AD" w:rsidP="00A4765B">
    <w:pPr>
      <w:pStyle w:val="Zhlav"/>
      <w:rPr>
        <w:sz w:val="18"/>
        <w:szCs w:val="20"/>
      </w:rPr>
    </w:pPr>
    <w:r w:rsidRPr="00A4765B">
      <w:rPr>
        <w:sz w:val="18"/>
        <w:szCs w:val="20"/>
      </w:rPr>
      <w:t xml:space="preserve">Příloha č. </w:t>
    </w:r>
    <w:r>
      <w:rPr>
        <w:sz w:val="18"/>
        <w:szCs w:val="20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AD" w:rsidRDefault="002760AD">
    <w:pPr>
      <w:pStyle w:val="Zhlav"/>
    </w:pPr>
    <w:r w:rsidRPr="004F4C59">
      <w:rPr>
        <w:noProof/>
        <w:lang w:eastAsia="cs-CZ"/>
      </w:rPr>
      <w:drawing>
        <wp:inline distT="0" distB="0" distL="0" distR="0">
          <wp:extent cx="6477000" cy="542925"/>
          <wp:effectExtent l="19050" t="0" r="0" b="9525"/>
          <wp:docPr id="3" name="obrázek 2" descr="C:\Users\stehlik\AppData\Local\Temp\logo IOP + EU + MMR - cb -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tehlik\AppData\Local\Temp\logo IOP + EU + MMR - cb -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60AD" w:rsidRPr="004F4C59" w:rsidRDefault="002760AD">
    <w:pPr>
      <w:pStyle w:val="Zhlav"/>
      <w:rPr>
        <w:sz w:val="18"/>
      </w:rPr>
    </w:pPr>
    <w:r w:rsidRPr="004F4C59">
      <w:rPr>
        <w:sz w:val="18"/>
      </w:rPr>
      <w:t xml:space="preserve">Příloha ZD č. </w:t>
    </w:r>
    <w:r>
      <w:rPr>
        <w:sz w:val="18"/>
      </w:rPr>
      <w:t>3</w:t>
    </w:r>
    <w:r w:rsidRPr="004F4C59">
      <w:rPr>
        <w:sz w:val="18"/>
      </w:rPr>
      <w:t xml:space="preserve"> – Návrh kupní smlouvy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Číslování 2"/>
    <w:lvl w:ilvl="0">
      <w:start w:val="1"/>
      <w:numFmt w:val="lowerLetter"/>
      <w:pStyle w:val="slovn2"/>
      <w:lvlText w:val="%1)"/>
      <w:lvlJc w:val="left"/>
      <w:pPr>
        <w:tabs>
          <w:tab w:val="num" w:pos="283"/>
        </w:tabs>
        <w:ind w:left="283" w:hanging="283"/>
      </w:pPr>
    </w:lvl>
    <w:lvl w:ilvl="1">
      <w:start w:val="2"/>
      <w:numFmt w:val="lowerLetter"/>
      <w:lvlText w:val="%2)"/>
      <w:lvlJc w:val="left"/>
      <w:pPr>
        <w:tabs>
          <w:tab w:val="num" w:pos="566"/>
        </w:tabs>
        <w:ind w:left="566" w:hanging="283"/>
      </w:pPr>
    </w:lvl>
    <w:lvl w:ilvl="2">
      <w:start w:val="3"/>
      <w:numFmt w:val="lowerLetter"/>
      <w:lvlText w:val="%3)"/>
      <w:lvlJc w:val="left"/>
      <w:pPr>
        <w:tabs>
          <w:tab w:val="num" w:pos="1133"/>
        </w:tabs>
        <w:ind w:left="1133" w:hanging="567"/>
      </w:pPr>
    </w:lvl>
    <w:lvl w:ilvl="3">
      <w:start w:val="4"/>
      <w:numFmt w:val="lowerLetter"/>
      <w:lvlText w:val="%4)"/>
      <w:lvlJc w:val="left"/>
      <w:pPr>
        <w:tabs>
          <w:tab w:val="num" w:pos="1842"/>
        </w:tabs>
        <w:ind w:left="1842" w:hanging="709"/>
      </w:pPr>
    </w:lvl>
    <w:lvl w:ilvl="4">
      <w:start w:val="5"/>
      <w:numFmt w:val="lowerLetter"/>
      <w:lvlText w:val="%5)"/>
      <w:lvlJc w:val="left"/>
      <w:pPr>
        <w:tabs>
          <w:tab w:val="num" w:pos="2692"/>
        </w:tabs>
        <w:ind w:left="2692" w:hanging="850"/>
      </w:pPr>
    </w:lvl>
    <w:lvl w:ilvl="5">
      <w:start w:val="6"/>
      <w:numFmt w:val="lowerLetter"/>
      <w:lvlText w:val="%6)"/>
      <w:lvlJc w:val="left"/>
      <w:pPr>
        <w:tabs>
          <w:tab w:val="num" w:pos="3713"/>
        </w:tabs>
        <w:ind w:left="3713" w:hanging="1021"/>
      </w:pPr>
    </w:lvl>
    <w:lvl w:ilvl="6">
      <w:start w:val="7"/>
      <w:numFmt w:val="lowerLetter"/>
      <w:lvlText w:val="%7)"/>
      <w:lvlJc w:val="left"/>
      <w:pPr>
        <w:tabs>
          <w:tab w:val="num" w:pos="5017"/>
        </w:tabs>
        <w:ind w:left="5017" w:hanging="1304"/>
      </w:pPr>
    </w:lvl>
    <w:lvl w:ilvl="7">
      <w:start w:val="8"/>
      <w:numFmt w:val="lowerLetter"/>
      <w:lvlText w:val="%8)"/>
      <w:lvlJc w:val="left"/>
      <w:pPr>
        <w:tabs>
          <w:tab w:val="num" w:pos="6491"/>
        </w:tabs>
        <w:ind w:left="6491" w:hanging="1474"/>
      </w:pPr>
    </w:lvl>
    <w:lvl w:ilvl="8">
      <w:start w:val="9"/>
      <w:numFmt w:val="lowerLetter"/>
      <w:lvlText w:val="%9)"/>
      <w:lvlJc w:val="left"/>
      <w:pPr>
        <w:tabs>
          <w:tab w:val="num" w:pos="8079"/>
        </w:tabs>
        <w:ind w:left="8079" w:hanging="1588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2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3">
    <w:nsid w:val="33A5707A"/>
    <w:multiLevelType w:val="multilevel"/>
    <w:tmpl w:val="017417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38B9526F"/>
    <w:multiLevelType w:val="hybridMultilevel"/>
    <w:tmpl w:val="0D0497FA"/>
    <w:lvl w:ilvl="0" w:tplc="5498A67A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45A0A"/>
    <w:multiLevelType w:val="multilevel"/>
    <w:tmpl w:val="3FA4E36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49E64DA1"/>
    <w:multiLevelType w:val="hybridMultilevel"/>
    <w:tmpl w:val="7298B0CC"/>
    <w:lvl w:ilvl="0" w:tplc="245AE6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DEA5BA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ECC25682" w:tentative="1">
      <w:start w:val="1"/>
      <w:numFmt w:val="lowerRoman"/>
      <w:lvlText w:val="%3."/>
      <w:lvlJc w:val="right"/>
      <w:pPr>
        <w:ind w:left="2160" w:hanging="180"/>
      </w:pPr>
    </w:lvl>
    <w:lvl w:ilvl="3" w:tplc="361420C0" w:tentative="1">
      <w:start w:val="1"/>
      <w:numFmt w:val="decimal"/>
      <w:lvlText w:val="%4."/>
      <w:lvlJc w:val="left"/>
      <w:pPr>
        <w:ind w:left="2880" w:hanging="360"/>
      </w:pPr>
    </w:lvl>
    <w:lvl w:ilvl="4" w:tplc="AFAE1A50" w:tentative="1">
      <w:start w:val="1"/>
      <w:numFmt w:val="lowerLetter"/>
      <w:lvlText w:val="%5."/>
      <w:lvlJc w:val="left"/>
      <w:pPr>
        <w:ind w:left="3600" w:hanging="360"/>
      </w:pPr>
    </w:lvl>
    <w:lvl w:ilvl="5" w:tplc="C33C493C" w:tentative="1">
      <w:start w:val="1"/>
      <w:numFmt w:val="lowerRoman"/>
      <w:lvlText w:val="%6."/>
      <w:lvlJc w:val="right"/>
      <w:pPr>
        <w:ind w:left="4320" w:hanging="180"/>
      </w:pPr>
    </w:lvl>
    <w:lvl w:ilvl="6" w:tplc="D4183EF0" w:tentative="1">
      <w:start w:val="1"/>
      <w:numFmt w:val="decimal"/>
      <w:lvlText w:val="%7."/>
      <w:lvlJc w:val="left"/>
      <w:pPr>
        <w:ind w:left="5040" w:hanging="360"/>
      </w:pPr>
    </w:lvl>
    <w:lvl w:ilvl="7" w:tplc="127EB8A8" w:tentative="1">
      <w:start w:val="1"/>
      <w:numFmt w:val="lowerLetter"/>
      <w:lvlText w:val="%8."/>
      <w:lvlJc w:val="left"/>
      <w:pPr>
        <w:ind w:left="5760" w:hanging="360"/>
      </w:pPr>
    </w:lvl>
    <w:lvl w:ilvl="8" w:tplc="912845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787118"/>
    <w:multiLevelType w:val="multilevel"/>
    <w:tmpl w:val="CAEC47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67D10934"/>
    <w:multiLevelType w:val="hybridMultilevel"/>
    <w:tmpl w:val="A77CD282"/>
    <w:lvl w:ilvl="0" w:tplc="FA46FC1A">
      <w:start w:val="1"/>
      <w:numFmt w:val="decimal"/>
      <w:lvlText w:val="%1."/>
      <w:lvlJc w:val="left"/>
      <w:pPr>
        <w:ind w:left="720" w:hanging="360"/>
      </w:pPr>
    </w:lvl>
    <w:lvl w:ilvl="1" w:tplc="15A23AC4">
      <w:start w:val="1"/>
      <w:numFmt w:val="lowerLetter"/>
      <w:lvlText w:val="%2."/>
      <w:lvlJc w:val="left"/>
      <w:pPr>
        <w:ind w:left="1440" w:hanging="360"/>
      </w:pPr>
    </w:lvl>
    <w:lvl w:ilvl="2" w:tplc="CAF828FA">
      <w:start w:val="1"/>
      <w:numFmt w:val="lowerRoman"/>
      <w:lvlText w:val="%3."/>
      <w:lvlJc w:val="right"/>
      <w:pPr>
        <w:ind w:left="2160" w:hanging="180"/>
      </w:pPr>
    </w:lvl>
    <w:lvl w:ilvl="3" w:tplc="6F00CB38">
      <w:start w:val="1"/>
      <w:numFmt w:val="decimal"/>
      <w:lvlText w:val="%4."/>
      <w:lvlJc w:val="left"/>
      <w:pPr>
        <w:ind w:left="2880" w:hanging="360"/>
      </w:pPr>
    </w:lvl>
    <w:lvl w:ilvl="4" w:tplc="C8C6FDDE">
      <w:start w:val="1"/>
      <w:numFmt w:val="lowerLetter"/>
      <w:lvlText w:val="%5."/>
      <w:lvlJc w:val="left"/>
      <w:pPr>
        <w:ind w:left="3600" w:hanging="360"/>
      </w:pPr>
    </w:lvl>
    <w:lvl w:ilvl="5" w:tplc="E610A490">
      <w:start w:val="1"/>
      <w:numFmt w:val="lowerRoman"/>
      <w:lvlText w:val="%6."/>
      <w:lvlJc w:val="right"/>
      <w:pPr>
        <w:ind w:left="4320" w:hanging="180"/>
      </w:pPr>
    </w:lvl>
    <w:lvl w:ilvl="6" w:tplc="B4DCF34A">
      <w:start w:val="1"/>
      <w:numFmt w:val="decimal"/>
      <w:lvlText w:val="%7."/>
      <w:lvlJc w:val="left"/>
      <w:pPr>
        <w:ind w:left="5040" w:hanging="360"/>
      </w:pPr>
    </w:lvl>
    <w:lvl w:ilvl="7" w:tplc="1D0A8C72">
      <w:start w:val="1"/>
      <w:numFmt w:val="lowerLetter"/>
      <w:lvlText w:val="%8."/>
      <w:lvlJc w:val="left"/>
      <w:pPr>
        <w:ind w:left="5760" w:hanging="360"/>
      </w:pPr>
    </w:lvl>
    <w:lvl w:ilvl="8" w:tplc="72A0F61C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63721"/>
    <w:multiLevelType w:val="hybridMultilevel"/>
    <w:tmpl w:val="3602652E"/>
    <w:lvl w:ilvl="0" w:tplc="0405000F">
      <w:start w:val="1"/>
      <w:numFmt w:val="bullet"/>
      <w:lvlText w:val="-"/>
      <w:lvlJc w:val="left"/>
      <w:pPr>
        <w:ind w:left="765" w:hanging="360"/>
      </w:pPr>
      <w:rPr>
        <w:rFonts w:ascii="Calibri" w:hAnsi="Calibri" w:cs="Calibri" w:hint="default"/>
      </w:rPr>
    </w:lvl>
    <w:lvl w:ilvl="1" w:tplc="04050019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0">
    <w:nsid w:val="772B7367"/>
    <w:multiLevelType w:val="hybridMultilevel"/>
    <w:tmpl w:val="1638E554"/>
    <w:lvl w:ilvl="0" w:tplc="CB262732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1">
    <w:nsid w:val="7EC21A20"/>
    <w:multiLevelType w:val="hybridMultilevel"/>
    <w:tmpl w:val="E8CEA460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0"/>
  </w:num>
  <w:num w:numId="5">
    <w:abstractNumId w:val="9"/>
  </w:num>
  <w:num w:numId="6">
    <w:abstractNumId w:val="0"/>
  </w:num>
  <w:num w:numId="7">
    <w:abstractNumId w:val="2"/>
  </w:num>
  <w:num w:numId="8">
    <w:abstractNumId w:val="11"/>
  </w:num>
  <w:num w:numId="9">
    <w:abstractNumId w:val="8"/>
  </w:num>
  <w:num w:numId="10">
    <w:abstractNumId w:val="4"/>
  </w:num>
  <w:num w:numId="11">
    <w:abstractNumId w:val="1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9718F"/>
    <w:rsid w:val="00004D3D"/>
    <w:rsid w:val="000151DD"/>
    <w:rsid w:val="00017178"/>
    <w:rsid w:val="00017347"/>
    <w:rsid w:val="000540FC"/>
    <w:rsid w:val="00055812"/>
    <w:rsid w:val="0007578F"/>
    <w:rsid w:val="00075E88"/>
    <w:rsid w:val="00093060"/>
    <w:rsid w:val="000B4DAC"/>
    <w:rsid w:val="000D58DA"/>
    <w:rsid w:val="000D68EA"/>
    <w:rsid w:val="000E5B1D"/>
    <w:rsid w:val="000E64EA"/>
    <w:rsid w:val="000F2B45"/>
    <w:rsid w:val="00100D7F"/>
    <w:rsid w:val="00103C15"/>
    <w:rsid w:val="00125BB2"/>
    <w:rsid w:val="0013101D"/>
    <w:rsid w:val="00143BB3"/>
    <w:rsid w:val="00147AFA"/>
    <w:rsid w:val="00152FAC"/>
    <w:rsid w:val="001555F1"/>
    <w:rsid w:val="001609C5"/>
    <w:rsid w:val="001712EA"/>
    <w:rsid w:val="001716EC"/>
    <w:rsid w:val="001773DE"/>
    <w:rsid w:val="001A32E0"/>
    <w:rsid w:val="001B278F"/>
    <w:rsid w:val="001B28E4"/>
    <w:rsid w:val="001C25A2"/>
    <w:rsid w:val="001F7D85"/>
    <w:rsid w:val="00221C9B"/>
    <w:rsid w:val="0024464D"/>
    <w:rsid w:val="002760AD"/>
    <w:rsid w:val="00281ED2"/>
    <w:rsid w:val="002827AC"/>
    <w:rsid w:val="00292DDA"/>
    <w:rsid w:val="002965A1"/>
    <w:rsid w:val="00296C37"/>
    <w:rsid w:val="0029718F"/>
    <w:rsid w:val="002A03E1"/>
    <w:rsid w:val="002A7009"/>
    <w:rsid w:val="002B5A76"/>
    <w:rsid w:val="002C138B"/>
    <w:rsid w:val="002D1F82"/>
    <w:rsid w:val="002D2E31"/>
    <w:rsid w:val="002F629B"/>
    <w:rsid w:val="003078B2"/>
    <w:rsid w:val="00337F2F"/>
    <w:rsid w:val="00344CC5"/>
    <w:rsid w:val="00350322"/>
    <w:rsid w:val="0036171C"/>
    <w:rsid w:val="00361E19"/>
    <w:rsid w:val="00362BFE"/>
    <w:rsid w:val="0036319B"/>
    <w:rsid w:val="00365B55"/>
    <w:rsid w:val="00365E9D"/>
    <w:rsid w:val="00366C03"/>
    <w:rsid w:val="00367797"/>
    <w:rsid w:val="00377419"/>
    <w:rsid w:val="003871C0"/>
    <w:rsid w:val="003B7541"/>
    <w:rsid w:val="003E3B6B"/>
    <w:rsid w:val="003E52FF"/>
    <w:rsid w:val="003E7FD5"/>
    <w:rsid w:val="00407A0D"/>
    <w:rsid w:val="004221CF"/>
    <w:rsid w:val="0042459A"/>
    <w:rsid w:val="00425B9B"/>
    <w:rsid w:val="00433DBE"/>
    <w:rsid w:val="0044317F"/>
    <w:rsid w:val="0044518A"/>
    <w:rsid w:val="00446BDD"/>
    <w:rsid w:val="00452FD6"/>
    <w:rsid w:val="0046412C"/>
    <w:rsid w:val="00465347"/>
    <w:rsid w:val="00474A90"/>
    <w:rsid w:val="00480421"/>
    <w:rsid w:val="0049341D"/>
    <w:rsid w:val="004B44DC"/>
    <w:rsid w:val="004C0798"/>
    <w:rsid w:val="004D33C2"/>
    <w:rsid w:val="004E0F38"/>
    <w:rsid w:val="004E3899"/>
    <w:rsid w:val="004F4C59"/>
    <w:rsid w:val="005019D0"/>
    <w:rsid w:val="0054576C"/>
    <w:rsid w:val="00557C2E"/>
    <w:rsid w:val="00567294"/>
    <w:rsid w:val="005761FD"/>
    <w:rsid w:val="0059229C"/>
    <w:rsid w:val="005A369C"/>
    <w:rsid w:val="005A7A4E"/>
    <w:rsid w:val="005B1A09"/>
    <w:rsid w:val="005B5760"/>
    <w:rsid w:val="005C5EA8"/>
    <w:rsid w:val="005D4DE6"/>
    <w:rsid w:val="005D7CE2"/>
    <w:rsid w:val="005E5712"/>
    <w:rsid w:val="005F601C"/>
    <w:rsid w:val="00600007"/>
    <w:rsid w:val="00606783"/>
    <w:rsid w:val="00606DAB"/>
    <w:rsid w:val="00653B55"/>
    <w:rsid w:val="00654DF2"/>
    <w:rsid w:val="006731D9"/>
    <w:rsid w:val="00674A42"/>
    <w:rsid w:val="0068203B"/>
    <w:rsid w:val="0068371C"/>
    <w:rsid w:val="00692843"/>
    <w:rsid w:val="006A2D93"/>
    <w:rsid w:val="006A54E7"/>
    <w:rsid w:val="006C0EBA"/>
    <w:rsid w:val="006C6225"/>
    <w:rsid w:val="006E5966"/>
    <w:rsid w:val="006E6513"/>
    <w:rsid w:val="006F5616"/>
    <w:rsid w:val="007064AB"/>
    <w:rsid w:val="00706F93"/>
    <w:rsid w:val="0072216D"/>
    <w:rsid w:val="0073147F"/>
    <w:rsid w:val="0073545F"/>
    <w:rsid w:val="00745B55"/>
    <w:rsid w:val="007550E8"/>
    <w:rsid w:val="007757B0"/>
    <w:rsid w:val="00782A43"/>
    <w:rsid w:val="0079271E"/>
    <w:rsid w:val="007A10C0"/>
    <w:rsid w:val="007A15AB"/>
    <w:rsid w:val="007A4736"/>
    <w:rsid w:val="007D4088"/>
    <w:rsid w:val="00826B77"/>
    <w:rsid w:val="00832FBA"/>
    <w:rsid w:val="00834272"/>
    <w:rsid w:val="00847BD5"/>
    <w:rsid w:val="008835E6"/>
    <w:rsid w:val="00885925"/>
    <w:rsid w:val="00892083"/>
    <w:rsid w:val="008A3F8E"/>
    <w:rsid w:val="008B12B2"/>
    <w:rsid w:val="008B5F91"/>
    <w:rsid w:val="008C5D78"/>
    <w:rsid w:val="008D3958"/>
    <w:rsid w:val="008E1341"/>
    <w:rsid w:val="008E7931"/>
    <w:rsid w:val="009008EE"/>
    <w:rsid w:val="009044D9"/>
    <w:rsid w:val="009137D4"/>
    <w:rsid w:val="00914672"/>
    <w:rsid w:val="00917B8F"/>
    <w:rsid w:val="00917C68"/>
    <w:rsid w:val="00923FDF"/>
    <w:rsid w:val="00930AED"/>
    <w:rsid w:val="00934300"/>
    <w:rsid w:val="00950985"/>
    <w:rsid w:val="009759B7"/>
    <w:rsid w:val="00983E2D"/>
    <w:rsid w:val="00985AC0"/>
    <w:rsid w:val="0099380B"/>
    <w:rsid w:val="00994931"/>
    <w:rsid w:val="00994BA5"/>
    <w:rsid w:val="009A0401"/>
    <w:rsid w:val="009B0477"/>
    <w:rsid w:val="009B2D24"/>
    <w:rsid w:val="009B40B1"/>
    <w:rsid w:val="009B6562"/>
    <w:rsid w:val="009C0759"/>
    <w:rsid w:val="009C5B79"/>
    <w:rsid w:val="009D1F53"/>
    <w:rsid w:val="009D2224"/>
    <w:rsid w:val="009D3720"/>
    <w:rsid w:val="009E4001"/>
    <w:rsid w:val="00A00B6B"/>
    <w:rsid w:val="00A105B8"/>
    <w:rsid w:val="00A21368"/>
    <w:rsid w:val="00A3067E"/>
    <w:rsid w:val="00A351B0"/>
    <w:rsid w:val="00A352DF"/>
    <w:rsid w:val="00A4765B"/>
    <w:rsid w:val="00A534C2"/>
    <w:rsid w:val="00A5650C"/>
    <w:rsid w:val="00A664B6"/>
    <w:rsid w:val="00A7254D"/>
    <w:rsid w:val="00A92249"/>
    <w:rsid w:val="00A945D8"/>
    <w:rsid w:val="00AA4B4D"/>
    <w:rsid w:val="00AA77BB"/>
    <w:rsid w:val="00AB5DCA"/>
    <w:rsid w:val="00AE4635"/>
    <w:rsid w:val="00AE619D"/>
    <w:rsid w:val="00AE619F"/>
    <w:rsid w:val="00AE79AE"/>
    <w:rsid w:val="00B0587E"/>
    <w:rsid w:val="00B16117"/>
    <w:rsid w:val="00B30E1F"/>
    <w:rsid w:val="00B35F89"/>
    <w:rsid w:val="00B4339C"/>
    <w:rsid w:val="00B55277"/>
    <w:rsid w:val="00B609C5"/>
    <w:rsid w:val="00B71E1E"/>
    <w:rsid w:val="00B76CB3"/>
    <w:rsid w:val="00B82074"/>
    <w:rsid w:val="00B90A17"/>
    <w:rsid w:val="00B925C5"/>
    <w:rsid w:val="00BA7AE4"/>
    <w:rsid w:val="00BB6C91"/>
    <w:rsid w:val="00BE3517"/>
    <w:rsid w:val="00BE5666"/>
    <w:rsid w:val="00BE5DD6"/>
    <w:rsid w:val="00BF0FD5"/>
    <w:rsid w:val="00BF3309"/>
    <w:rsid w:val="00BF75FD"/>
    <w:rsid w:val="00C00A9B"/>
    <w:rsid w:val="00C053D4"/>
    <w:rsid w:val="00C12A3A"/>
    <w:rsid w:val="00C14EB7"/>
    <w:rsid w:val="00C219F4"/>
    <w:rsid w:val="00C3120C"/>
    <w:rsid w:val="00C32006"/>
    <w:rsid w:val="00C47924"/>
    <w:rsid w:val="00C62A2B"/>
    <w:rsid w:val="00C67F73"/>
    <w:rsid w:val="00C75C90"/>
    <w:rsid w:val="00C85A8C"/>
    <w:rsid w:val="00CA3EA1"/>
    <w:rsid w:val="00CB028C"/>
    <w:rsid w:val="00CB5EFC"/>
    <w:rsid w:val="00CC2484"/>
    <w:rsid w:val="00CD036B"/>
    <w:rsid w:val="00CE71C4"/>
    <w:rsid w:val="00CF16CB"/>
    <w:rsid w:val="00D027FF"/>
    <w:rsid w:val="00D061E2"/>
    <w:rsid w:val="00D075B2"/>
    <w:rsid w:val="00D14F64"/>
    <w:rsid w:val="00D15DC7"/>
    <w:rsid w:val="00D24996"/>
    <w:rsid w:val="00D4260D"/>
    <w:rsid w:val="00D65B81"/>
    <w:rsid w:val="00D73273"/>
    <w:rsid w:val="00D8432F"/>
    <w:rsid w:val="00D87C52"/>
    <w:rsid w:val="00D960DE"/>
    <w:rsid w:val="00DD5924"/>
    <w:rsid w:val="00DE0B0B"/>
    <w:rsid w:val="00DE25C6"/>
    <w:rsid w:val="00DE65F9"/>
    <w:rsid w:val="00E10E93"/>
    <w:rsid w:val="00E22B2A"/>
    <w:rsid w:val="00E23A2E"/>
    <w:rsid w:val="00E367E0"/>
    <w:rsid w:val="00E4064B"/>
    <w:rsid w:val="00E42C77"/>
    <w:rsid w:val="00E44987"/>
    <w:rsid w:val="00E559C7"/>
    <w:rsid w:val="00E634B9"/>
    <w:rsid w:val="00E636C8"/>
    <w:rsid w:val="00E73C4F"/>
    <w:rsid w:val="00E771C9"/>
    <w:rsid w:val="00E86457"/>
    <w:rsid w:val="00E9654D"/>
    <w:rsid w:val="00E97A04"/>
    <w:rsid w:val="00EA1B01"/>
    <w:rsid w:val="00EA7670"/>
    <w:rsid w:val="00EB261A"/>
    <w:rsid w:val="00EC0104"/>
    <w:rsid w:val="00EC640A"/>
    <w:rsid w:val="00ED17C7"/>
    <w:rsid w:val="00ED4A1F"/>
    <w:rsid w:val="00EF0210"/>
    <w:rsid w:val="00EF64F0"/>
    <w:rsid w:val="00F07DC8"/>
    <w:rsid w:val="00F1155E"/>
    <w:rsid w:val="00F22CC2"/>
    <w:rsid w:val="00F2403E"/>
    <w:rsid w:val="00F26642"/>
    <w:rsid w:val="00F2774A"/>
    <w:rsid w:val="00F30686"/>
    <w:rsid w:val="00F37464"/>
    <w:rsid w:val="00F70C42"/>
    <w:rsid w:val="00F82369"/>
    <w:rsid w:val="00F83177"/>
    <w:rsid w:val="00F8341A"/>
    <w:rsid w:val="00F84FE6"/>
    <w:rsid w:val="00F860A4"/>
    <w:rsid w:val="00F924C1"/>
    <w:rsid w:val="00FA09F7"/>
    <w:rsid w:val="00FB0984"/>
    <w:rsid w:val="00FB1675"/>
    <w:rsid w:val="00FB22B3"/>
    <w:rsid w:val="00FC3A87"/>
    <w:rsid w:val="00FD2EDD"/>
    <w:rsid w:val="00FD6F62"/>
    <w:rsid w:val="00FF03A4"/>
    <w:rsid w:val="00FF048C"/>
    <w:rsid w:val="00FF0AAB"/>
    <w:rsid w:val="00FF4718"/>
    <w:rsid w:val="00FF5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9" w:qFormat="1"/>
    <w:lsdException w:name="heading 2" w:locked="1" w:semiHidden="0" w:uiPriority="9" w:qFormat="1"/>
    <w:lsdException w:name="heading 3" w:locked="1" w:semiHidden="0" w:uiPriority="9" w:qFormat="1"/>
    <w:lsdException w:name="heading 4" w:locked="1" w:semiHidden="0" w:uiPriority="9" w:qFormat="1"/>
    <w:lsdException w:name="heading 5" w:locked="1" w:semiHidden="0" w:uiPriority="9" w:qFormat="1"/>
    <w:lsdException w:name="heading 6" w:locked="1" w:semiHidden="0" w:uiPriority="9" w:qFormat="1"/>
    <w:lsdException w:name="heading 7" w:locked="1" w:semiHidden="0" w:uiPriority="9" w:qFormat="1"/>
    <w:lsdException w:name="heading 8" w:locked="1" w:semiHidden="0" w:uiPriority="9" w:qFormat="1"/>
    <w:lsdException w:name="heading 9" w:locked="1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94931"/>
    <w:pPr>
      <w:spacing w:before="120" w:after="120" w:line="276" w:lineRule="auto"/>
      <w:jc w:val="both"/>
    </w:pPr>
    <w:rPr>
      <w:rFonts w:cs="Calibri"/>
      <w:lang w:eastAsia="en-US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425B9B"/>
    <w:pPr>
      <w:keepNext/>
      <w:numPr>
        <w:numId w:val="3"/>
      </w:numPr>
      <w:spacing w:before="240"/>
      <w:jc w:val="center"/>
      <w:outlineLvl w:val="0"/>
    </w:pPr>
    <w:rPr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8835E6"/>
    <w:pPr>
      <w:numPr>
        <w:ilvl w:val="1"/>
        <w:numId w:val="3"/>
      </w:numPr>
      <w:outlineLvl w:val="1"/>
    </w:pPr>
    <w:rPr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qFormat/>
    <w:rsid w:val="00A534C2"/>
    <w:pPr>
      <w:numPr>
        <w:ilvl w:val="2"/>
        <w:numId w:val="3"/>
      </w:numPr>
      <w:spacing w:before="60" w:after="60"/>
      <w:ind w:left="1276"/>
      <w:outlineLvl w:val="2"/>
    </w:pPr>
    <w:rPr>
      <w:rFonts w:eastAsia="Times New Roman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A92249"/>
    <w:pPr>
      <w:keepNext/>
      <w:keepLines/>
      <w:numPr>
        <w:ilvl w:val="3"/>
        <w:numId w:val="3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A92249"/>
    <w:pPr>
      <w:keepNext/>
      <w:keepLines/>
      <w:numPr>
        <w:ilvl w:val="4"/>
        <w:numId w:val="3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A92249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A92249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A92249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A92249"/>
    <w:pPr>
      <w:keepNext/>
      <w:keepLines/>
      <w:numPr>
        <w:ilvl w:val="8"/>
        <w:numId w:val="3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25B9B"/>
    <w:rPr>
      <w:rFonts w:cs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8835E6"/>
    <w:rPr>
      <w:rFonts w:cs="Calibri"/>
      <w:sz w:val="21"/>
      <w:szCs w:val="21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A534C2"/>
    <w:rPr>
      <w:rFonts w:eastAsia="Times New Roman" w:cs="Calibri"/>
      <w:bCs/>
      <w:sz w:val="21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A92249"/>
    <w:rPr>
      <w:rFonts w:ascii="Cambria" w:eastAsia="Times New Roman" w:hAnsi="Cambria" w:cs="Cambria"/>
      <w:b/>
      <w:bCs/>
      <w:i/>
      <w:iCs/>
      <w:color w:val="4F81BD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92249"/>
    <w:rPr>
      <w:rFonts w:ascii="Cambria" w:eastAsia="Times New Roman" w:hAnsi="Cambria" w:cs="Cambria"/>
      <w:color w:val="243F6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A92249"/>
    <w:rPr>
      <w:rFonts w:ascii="Cambria" w:eastAsia="Times New Roman" w:hAnsi="Cambria" w:cs="Cambria"/>
      <w:i/>
      <w:iCs/>
      <w:color w:val="243F6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A92249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A92249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92249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8371C"/>
  </w:style>
  <w:style w:type="paragraph" w:styleId="Zpat">
    <w:name w:val="footer"/>
    <w:basedOn w:val="Normln"/>
    <w:link w:val="Zpat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8371C"/>
  </w:style>
  <w:style w:type="paragraph" w:customStyle="1" w:styleId="Zhlav1">
    <w:name w:val="Záhlaví1"/>
    <w:basedOn w:val="Normln"/>
    <w:link w:val="Zhlav1Char"/>
    <w:uiPriority w:val="99"/>
    <w:rsid w:val="0068371C"/>
    <w:pPr>
      <w:spacing w:after="0"/>
      <w:jc w:val="right"/>
    </w:pPr>
    <w:rPr>
      <w:rFonts w:ascii="Courier New" w:hAnsi="Courier New" w:cs="Courier New"/>
      <w:sz w:val="18"/>
      <w:szCs w:val="18"/>
    </w:rPr>
  </w:style>
  <w:style w:type="character" w:customStyle="1" w:styleId="Zhlav1Char">
    <w:name w:val="Záhlaví1 Char"/>
    <w:basedOn w:val="Standardnpsmoodstavce"/>
    <w:link w:val="Zhlav1"/>
    <w:uiPriority w:val="99"/>
    <w:locked/>
    <w:rsid w:val="0068371C"/>
    <w:rPr>
      <w:rFonts w:ascii="Courier New" w:hAnsi="Courier New" w:cs="Courier New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9718F"/>
    <w:pPr>
      <w:ind w:left="720"/>
    </w:pPr>
  </w:style>
  <w:style w:type="paragraph" w:customStyle="1" w:styleId="slovn2">
    <w:name w:val="Číslování 2"/>
    <w:basedOn w:val="Seznam"/>
    <w:uiPriority w:val="99"/>
    <w:rsid w:val="002A7009"/>
    <w:pPr>
      <w:widowControl w:val="0"/>
      <w:numPr>
        <w:numId w:val="6"/>
      </w:numPr>
      <w:suppressAutoHyphens/>
      <w:spacing w:before="0" w:line="240" w:lineRule="auto"/>
      <w:ind w:left="567"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semiHidden/>
    <w:rsid w:val="002A7009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2A7009"/>
    <w:pPr>
      <w:keepNext/>
      <w:suppressAutoHyphens/>
      <w:spacing w:before="240" w:after="240"/>
      <w:jc w:val="center"/>
    </w:pPr>
    <w:rPr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2A7009"/>
    <w:rPr>
      <w:rFonts w:eastAsia="Times New Roman"/>
      <w:b/>
      <w:bCs/>
      <w:sz w:val="36"/>
      <w:szCs w:val="36"/>
      <w:lang w:eastAsia="cs-CZ"/>
    </w:rPr>
  </w:style>
  <w:style w:type="paragraph" w:customStyle="1" w:styleId="slovn1">
    <w:name w:val="Číslování 1"/>
    <w:basedOn w:val="Normln"/>
    <w:uiPriority w:val="99"/>
    <w:rsid w:val="002A7009"/>
    <w:pPr>
      <w:widowControl w:val="0"/>
      <w:numPr>
        <w:numId w:val="7"/>
      </w:numPr>
      <w:suppressAutoHyphens/>
      <w:spacing w:before="0" w:after="170" w:line="240" w:lineRule="auto"/>
    </w:pPr>
    <w:rPr>
      <w:rFonts w:ascii="Arial" w:hAnsi="Arial" w:cs="Arial"/>
      <w:lang w:eastAsia="cs-CZ"/>
    </w:rPr>
  </w:style>
  <w:style w:type="table" w:styleId="Mkatabulky">
    <w:name w:val="Table Grid"/>
    <w:basedOn w:val="Normlntabulka"/>
    <w:uiPriority w:val="99"/>
    <w:rsid w:val="002A700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zvrendokumentu">
    <w:name w:val="Document Map"/>
    <w:basedOn w:val="Normln"/>
    <w:link w:val="RozvrendokumentuChar"/>
    <w:uiPriority w:val="99"/>
    <w:semiHidden/>
    <w:rsid w:val="00FB2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352C73"/>
    <w:rPr>
      <w:rFonts w:ascii="Times New Roman" w:hAnsi="Times New Roman"/>
      <w:sz w:val="0"/>
      <w:szCs w:val="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B6C91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00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0A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0A9B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0A9B"/>
    <w:rPr>
      <w:rFonts w:cs="Calibri"/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A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A9B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link w:val="BezmezerChar"/>
    <w:uiPriority w:val="1"/>
    <w:qFormat/>
    <w:rsid w:val="00F2774A"/>
    <w:rPr>
      <w:rFonts w:eastAsia="Times New Roman"/>
    </w:rPr>
  </w:style>
  <w:style w:type="character" w:customStyle="1" w:styleId="BezmezerChar">
    <w:name w:val="Bez mezer Char"/>
    <w:link w:val="Bezmezer"/>
    <w:uiPriority w:val="1"/>
    <w:rsid w:val="00F2774A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9" w:qFormat="1"/>
    <w:lsdException w:name="heading 2" w:locked="1" w:semiHidden="0" w:uiPriority="9" w:qFormat="1"/>
    <w:lsdException w:name="heading 3" w:locked="1" w:semiHidden="0" w:uiPriority="9" w:qFormat="1"/>
    <w:lsdException w:name="heading 4" w:locked="1" w:semiHidden="0" w:uiPriority="9" w:qFormat="1"/>
    <w:lsdException w:name="heading 5" w:locked="1" w:semiHidden="0" w:uiPriority="9" w:qFormat="1"/>
    <w:lsdException w:name="heading 6" w:locked="1" w:semiHidden="0" w:uiPriority="9" w:qFormat="1"/>
    <w:lsdException w:name="heading 7" w:locked="1" w:semiHidden="0" w:uiPriority="9" w:qFormat="1"/>
    <w:lsdException w:name="heading 8" w:locked="1" w:semiHidden="0" w:uiPriority="9" w:qFormat="1"/>
    <w:lsdException w:name="heading 9" w:locked="1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94931"/>
    <w:pPr>
      <w:spacing w:before="120" w:after="120" w:line="276" w:lineRule="auto"/>
      <w:jc w:val="both"/>
    </w:pPr>
    <w:rPr>
      <w:rFonts w:cs="Calibri"/>
      <w:lang w:eastAsia="en-US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425B9B"/>
    <w:pPr>
      <w:keepNext/>
      <w:numPr>
        <w:numId w:val="3"/>
      </w:numPr>
      <w:spacing w:before="240"/>
      <w:jc w:val="center"/>
      <w:outlineLvl w:val="0"/>
    </w:pPr>
    <w:rPr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8835E6"/>
    <w:pPr>
      <w:numPr>
        <w:ilvl w:val="1"/>
        <w:numId w:val="3"/>
      </w:numPr>
      <w:outlineLvl w:val="1"/>
    </w:pPr>
    <w:rPr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qFormat/>
    <w:rsid w:val="00A534C2"/>
    <w:pPr>
      <w:numPr>
        <w:ilvl w:val="2"/>
        <w:numId w:val="3"/>
      </w:numPr>
      <w:spacing w:before="60" w:after="60"/>
      <w:ind w:left="1276"/>
      <w:outlineLvl w:val="2"/>
    </w:pPr>
    <w:rPr>
      <w:rFonts w:eastAsia="Times New Roman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A92249"/>
    <w:pPr>
      <w:keepNext/>
      <w:keepLines/>
      <w:numPr>
        <w:ilvl w:val="3"/>
        <w:numId w:val="3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A92249"/>
    <w:pPr>
      <w:keepNext/>
      <w:keepLines/>
      <w:numPr>
        <w:ilvl w:val="4"/>
        <w:numId w:val="3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A92249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A92249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A92249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A92249"/>
    <w:pPr>
      <w:keepNext/>
      <w:keepLines/>
      <w:numPr>
        <w:ilvl w:val="8"/>
        <w:numId w:val="3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25B9B"/>
    <w:rPr>
      <w:rFonts w:cs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8835E6"/>
    <w:rPr>
      <w:rFonts w:cs="Calibri"/>
      <w:sz w:val="21"/>
      <w:szCs w:val="21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A534C2"/>
    <w:rPr>
      <w:rFonts w:eastAsia="Times New Roman" w:cs="Calibri"/>
      <w:bCs/>
      <w:sz w:val="21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A92249"/>
    <w:rPr>
      <w:rFonts w:ascii="Cambria" w:eastAsia="Times New Roman" w:hAnsi="Cambria" w:cs="Cambria"/>
      <w:b/>
      <w:bCs/>
      <w:i/>
      <w:iCs/>
      <w:color w:val="4F81BD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92249"/>
    <w:rPr>
      <w:rFonts w:ascii="Cambria" w:eastAsia="Times New Roman" w:hAnsi="Cambria" w:cs="Cambria"/>
      <w:color w:val="243F6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A92249"/>
    <w:rPr>
      <w:rFonts w:ascii="Cambria" w:eastAsia="Times New Roman" w:hAnsi="Cambria" w:cs="Cambria"/>
      <w:i/>
      <w:iCs/>
      <w:color w:val="243F6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A92249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A92249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92249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8371C"/>
  </w:style>
  <w:style w:type="paragraph" w:styleId="Zpat">
    <w:name w:val="footer"/>
    <w:basedOn w:val="Normln"/>
    <w:link w:val="Zpat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8371C"/>
  </w:style>
  <w:style w:type="paragraph" w:customStyle="1" w:styleId="Zhlav1">
    <w:name w:val="Záhlaví1"/>
    <w:basedOn w:val="Normln"/>
    <w:link w:val="Zhlav1Char"/>
    <w:uiPriority w:val="99"/>
    <w:rsid w:val="0068371C"/>
    <w:pPr>
      <w:spacing w:after="0"/>
      <w:jc w:val="right"/>
    </w:pPr>
    <w:rPr>
      <w:rFonts w:ascii="Courier New" w:hAnsi="Courier New" w:cs="Courier New"/>
      <w:sz w:val="18"/>
      <w:szCs w:val="18"/>
    </w:rPr>
  </w:style>
  <w:style w:type="character" w:customStyle="1" w:styleId="Zhlav1Char">
    <w:name w:val="Záhlaví1 Char"/>
    <w:basedOn w:val="Standardnpsmoodstavce"/>
    <w:link w:val="Zhlav1"/>
    <w:uiPriority w:val="99"/>
    <w:locked/>
    <w:rsid w:val="0068371C"/>
    <w:rPr>
      <w:rFonts w:ascii="Courier New" w:hAnsi="Courier New" w:cs="Courier New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9718F"/>
    <w:pPr>
      <w:ind w:left="720"/>
    </w:pPr>
  </w:style>
  <w:style w:type="paragraph" w:customStyle="1" w:styleId="slovn2">
    <w:name w:val="Číslování 2"/>
    <w:basedOn w:val="Seznam"/>
    <w:uiPriority w:val="99"/>
    <w:rsid w:val="002A7009"/>
    <w:pPr>
      <w:widowControl w:val="0"/>
      <w:numPr>
        <w:numId w:val="6"/>
      </w:numPr>
      <w:suppressAutoHyphens/>
      <w:spacing w:before="0" w:line="240" w:lineRule="auto"/>
      <w:ind w:left="567"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semiHidden/>
    <w:rsid w:val="002A7009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2A7009"/>
    <w:pPr>
      <w:keepNext/>
      <w:suppressAutoHyphens/>
      <w:spacing w:before="240" w:after="240"/>
      <w:jc w:val="center"/>
    </w:pPr>
    <w:rPr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2A7009"/>
    <w:rPr>
      <w:rFonts w:eastAsia="Times New Roman"/>
      <w:b/>
      <w:bCs/>
      <w:sz w:val="36"/>
      <w:szCs w:val="36"/>
      <w:lang w:eastAsia="cs-CZ"/>
    </w:rPr>
  </w:style>
  <w:style w:type="paragraph" w:customStyle="1" w:styleId="slovn1">
    <w:name w:val="Číslování 1"/>
    <w:basedOn w:val="Normln"/>
    <w:uiPriority w:val="99"/>
    <w:rsid w:val="002A7009"/>
    <w:pPr>
      <w:widowControl w:val="0"/>
      <w:numPr>
        <w:numId w:val="7"/>
      </w:numPr>
      <w:suppressAutoHyphens/>
      <w:spacing w:before="0" w:after="170" w:line="240" w:lineRule="auto"/>
    </w:pPr>
    <w:rPr>
      <w:rFonts w:ascii="Arial" w:hAnsi="Arial" w:cs="Arial"/>
      <w:lang w:eastAsia="cs-CZ"/>
    </w:rPr>
  </w:style>
  <w:style w:type="table" w:styleId="Mkatabulky">
    <w:name w:val="Table Grid"/>
    <w:basedOn w:val="Normlntabulka"/>
    <w:uiPriority w:val="99"/>
    <w:rsid w:val="002A700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zloendokumentu">
    <w:name w:val="Document Map"/>
    <w:basedOn w:val="Normln"/>
    <w:link w:val="RozloendokumentuChar"/>
    <w:uiPriority w:val="99"/>
    <w:semiHidden/>
    <w:rsid w:val="00FB2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52C73"/>
    <w:rPr>
      <w:rFonts w:ascii="Times New Roman" w:hAnsi="Times New Roman"/>
      <w:sz w:val="0"/>
      <w:szCs w:val="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B6C91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00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0A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0A9B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0A9B"/>
    <w:rPr>
      <w:rFonts w:cs="Calibri"/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A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A9B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link w:val="BezmezerChar"/>
    <w:uiPriority w:val="1"/>
    <w:qFormat/>
    <w:rsid w:val="00F2774A"/>
    <w:rPr>
      <w:rFonts w:eastAsia="Times New Roman"/>
    </w:rPr>
  </w:style>
  <w:style w:type="character" w:customStyle="1" w:styleId="BezmezerChar">
    <w:name w:val="Bez mezer Char"/>
    <w:link w:val="Bezmezer"/>
    <w:uiPriority w:val="1"/>
    <w:rsid w:val="00F2774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apek@nemkt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2046</Words>
  <Characters>11591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Pk</Company>
  <LinksUpToDate>false</LinksUpToDate>
  <CharactersWithSpaces>13610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externistait</cp:lastModifiedBy>
  <cp:revision>8</cp:revision>
  <cp:lastPrinted>2014-08-25T12:08:00Z</cp:lastPrinted>
  <dcterms:created xsi:type="dcterms:W3CDTF">2016-03-02T10:18:00Z</dcterms:created>
  <dcterms:modified xsi:type="dcterms:W3CDTF">2016-03-04T08:12:00Z</dcterms:modified>
</cp:coreProperties>
</file>